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E55" w:rsidRPr="00C4681E" w:rsidRDefault="00AE0E5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52E74" w:rsidRPr="00C4681E" w:rsidRDefault="00C52E74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17823" w:rsidRPr="00504263" w:rsidRDefault="00C847A3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:rsidR="00C17823" w:rsidRPr="00C4681E" w:rsidRDefault="00C17823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C61254" w:rsidRPr="00C4681E" w:rsidRDefault="004630DB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="00754DE9" w:rsidRPr="00C4681E">
        <w:t>O REALIZACJĘ ZADANIA PUBLICZNEGO</w:t>
      </w:r>
      <w:r w:rsidR="00C61254" w:rsidRPr="00C4681E">
        <w:t>*</w:t>
      </w:r>
      <w:r w:rsidR="00193631">
        <w:t xml:space="preserve"> </w:t>
      </w:r>
      <w:r w:rsidR="00C61254" w:rsidRPr="00C4681E">
        <w:t>/</w:t>
      </w:r>
      <w:r w:rsidR="00193631">
        <w:t xml:space="preserve"> </w:t>
      </w:r>
    </w:p>
    <w:p w:rsidR="00C61254" w:rsidRPr="00C4681E" w:rsidRDefault="00C6125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:rsidR="00754DE9" w:rsidRPr="00C4681E" w:rsidRDefault="00165FD5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Pr="00C4681E">
        <w:rPr>
          <w:snapToGrid w:val="0"/>
        </w:rPr>
        <w:t xml:space="preserve"> KTÓRYCH MOWA W ART. 16 UST. 1 I 6 </w:t>
      </w:r>
      <w:r w:rsidRPr="00C4681E">
        <w:rPr>
          <w:rFonts w:eastAsia="Arial"/>
          <w:bCs/>
        </w:rPr>
        <w:t>USTAWY</w:t>
      </w:r>
      <w:r w:rsidRPr="00C4681E">
        <w:rPr>
          <w:rFonts w:eastAsia="Arial"/>
        </w:rPr>
        <w:t xml:space="preserve"> </w:t>
      </w:r>
      <w:r w:rsidRPr="00C4681E">
        <w:rPr>
          <w:rFonts w:eastAsia="Arial"/>
          <w:bCs/>
        </w:rPr>
        <w:t xml:space="preserve">Z DNIA 24 KWIETNIA </w:t>
      </w:r>
      <w:r w:rsidR="00007B46">
        <w:rPr>
          <w:rFonts w:eastAsia="Arial"/>
          <w:bCs/>
        </w:rPr>
        <w:br/>
      </w:r>
      <w:r w:rsidRPr="00C4681E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(DZ. U. Z 2016 R. POZ. 239 I 395)</w:t>
      </w:r>
    </w:p>
    <w:p w:rsidR="00754DE9" w:rsidRPr="00C4681E" w:rsidRDefault="00754DE9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6E596D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6E596D" w:rsidRPr="00C4681E" w:rsidRDefault="00165FD5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="006E596D" w:rsidRPr="00C4681E">
        <w:rPr>
          <w:snapToGrid w:val="0"/>
        </w:rPr>
        <w:t>……………</w:t>
      </w:r>
    </w:p>
    <w:p w:rsidR="00361B45" w:rsidRPr="00C4681E" w:rsidRDefault="00361B45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A96758" w:rsidRPr="00C4681E" w:rsidRDefault="00A96758" w:rsidP="00AE0E55">
      <w:pPr>
        <w:autoSpaceDE w:val="0"/>
        <w:autoSpaceDN w:val="0"/>
        <w:adjustRightInd w:val="0"/>
        <w:spacing w:line="276" w:lineRule="auto"/>
        <w:jc w:val="center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 xml:space="preserve">pod </w:t>
      </w:r>
      <w:r w:rsidR="0001432D" w:rsidRPr="00C4681E">
        <w:t>tytułem</w:t>
      </w:r>
      <w:r w:rsidRPr="00C4681E">
        <w:t>: ……………………………………………………………………………………..</w:t>
      </w:r>
      <w:r w:rsidR="00FE7394" w:rsidRPr="00C4681E">
        <w:t>.</w:t>
      </w:r>
      <w:r w:rsidR="0044461A" w:rsidRPr="00C4681E">
        <w:t>.................</w:t>
      </w:r>
      <w:r w:rsidR="00193631">
        <w:t>...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</w:pPr>
      <w:r w:rsidRPr="00C4681E">
        <w:t>………………………………………………………………………………………………….</w:t>
      </w:r>
      <w:r w:rsidR="00FE7394" w:rsidRPr="00C4681E">
        <w:t>.</w:t>
      </w:r>
      <w:r w:rsidR="00193631">
        <w:t>,</w:t>
      </w:r>
    </w:p>
    <w:p w:rsidR="004630DB" w:rsidRPr="00C4681E" w:rsidRDefault="004630DB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</w:t>
      </w:r>
      <w:r w:rsidR="00AE0E55" w:rsidRPr="00C4681E">
        <w:rPr>
          <w:snapToGrid w:val="0"/>
        </w:rPr>
        <w:t>…...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w</w:t>
      </w:r>
      <w:r w:rsidR="00754DE9" w:rsidRPr="00C4681E">
        <w:rPr>
          <w:snapToGrid w:val="0"/>
        </w:rPr>
        <w:t xml:space="preserve"> </w:t>
      </w:r>
      <w:r w:rsidR="00AE0E55" w:rsidRPr="00C4681E">
        <w:rPr>
          <w:snapToGrid w:val="0"/>
        </w:rPr>
        <w:t>………………............................,</w:t>
      </w:r>
    </w:p>
    <w:p w:rsidR="00A1792C" w:rsidRDefault="00A1792C" w:rsidP="00A1792C">
      <w:pPr>
        <w:spacing w:line="276" w:lineRule="auto"/>
        <w:rPr>
          <w:snapToGrid w:val="0"/>
        </w:rPr>
      </w:pPr>
    </w:p>
    <w:p w:rsidR="004630DB" w:rsidRPr="00C4681E" w:rsidRDefault="004630DB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:rsidR="004630DB" w:rsidRPr="00C4681E" w:rsidRDefault="0044461A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</w:t>
      </w:r>
      <w:r w:rsidR="00FA058B" w:rsidRPr="00C4681E">
        <w:t>…………………………………......</w:t>
      </w:r>
      <w:r w:rsidRPr="00C4681E">
        <w:t>....</w:t>
      </w:r>
      <w:r w:rsidR="00FA058B" w:rsidRPr="00C4681E">
        <w:t xml:space="preserve">, </w:t>
      </w:r>
      <w:r w:rsidR="004630DB" w:rsidRPr="00C4681E">
        <w:t>z</w:t>
      </w:r>
      <w:r w:rsidRPr="00C4681E">
        <w:t> </w:t>
      </w:r>
      <w:r w:rsidR="004630DB" w:rsidRPr="00C4681E">
        <w:t xml:space="preserve">siedzibą w </w:t>
      </w:r>
      <w:r w:rsidR="00FA058B" w:rsidRPr="00C4681E">
        <w:t>………………………………………………..,</w:t>
      </w:r>
      <w:r w:rsidR="004630DB" w:rsidRPr="00C4681E">
        <w:t xml:space="preserve"> zwanym dalej </w:t>
      </w:r>
      <w:r w:rsidR="004630DB" w:rsidRPr="00837774">
        <w:t>„Zleceniodawcą”</w:t>
      </w:r>
      <w:r w:rsidR="004630DB" w:rsidRPr="00C4681E">
        <w:t>, reprezentowanym przez:</w:t>
      </w:r>
      <w:r w:rsidR="00FA058B" w:rsidRPr="00C4681E">
        <w:t xml:space="preserve"> ……………………………………………………………………….,</w:t>
      </w:r>
      <w:r w:rsidR="004630DB" w:rsidRPr="00C4681E">
        <w:t xml:space="preserve"> </w:t>
      </w:r>
    </w:p>
    <w:p w:rsidR="00FA058B" w:rsidRPr="00C4681E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</w:t>
      </w:r>
      <w:r w:rsidR="00FA058B" w:rsidRPr="00C4681E">
        <w:t>……………………………………………………………………………..,</w:t>
      </w:r>
      <w:r w:rsidRPr="00C4681E">
        <w:t xml:space="preserve"> z siedzibą w ……..........……………...............</w:t>
      </w:r>
      <w:r w:rsidR="00FA058B" w:rsidRPr="00C4681E">
        <w:t>.......................................</w:t>
      </w:r>
      <w:r w:rsidR="00754DE9" w:rsidRPr="00C4681E">
        <w:t xml:space="preserve"> </w:t>
      </w:r>
      <w:r w:rsidRPr="00C4681E">
        <w:t>wpisaną(-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 xml:space="preserve">) do </w:t>
      </w: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="007F0874" w:rsidRPr="00C4681E">
        <w:rPr>
          <w:vertAlign w:val="superscript"/>
        </w:rPr>
        <w:t>*</w:t>
      </w:r>
      <w:r w:rsidR="003C1B05">
        <w:rPr>
          <w:vertAlign w:val="superscript"/>
        </w:rPr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>innego rejestru*</w:t>
      </w:r>
      <w:r w:rsidR="003C1B05">
        <w:t xml:space="preserve"> </w:t>
      </w:r>
      <w:r w:rsidR="0061247C" w:rsidRPr="00C4681E">
        <w:t>/</w:t>
      </w:r>
      <w:r w:rsidR="003C1B05">
        <w:t xml:space="preserve"> </w:t>
      </w:r>
      <w:r w:rsidR="0061247C" w:rsidRPr="00C4681E">
        <w:t xml:space="preserve">ewidencji* </w:t>
      </w:r>
      <w:r w:rsidRPr="00C4681E">
        <w:t>p</w:t>
      </w:r>
      <w:r w:rsidR="0061247C" w:rsidRPr="00C4681E">
        <w:t>od numerem …………………</w:t>
      </w:r>
      <w:r w:rsidR="003C1B05">
        <w:t>,</w:t>
      </w:r>
      <w:r w:rsidR="00927577">
        <w:t xml:space="preserve"> </w:t>
      </w:r>
      <w:r w:rsidRPr="00C4681E">
        <w:t>zwaną(-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>) dalej „Zleceniobiorcą”, reprezentowaną(-</w:t>
      </w:r>
      <w:proofErr w:type="spellStart"/>
      <w:r w:rsidR="00193631">
        <w:t>n</w:t>
      </w:r>
      <w:r w:rsidRPr="00C4681E">
        <w:t>ym</w:t>
      </w:r>
      <w:proofErr w:type="spellEnd"/>
      <w:r w:rsidRPr="00C4681E">
        <w:t>) przez:</w:t>
      </w:r>
    </w:p>
    <w:p w:rsidR="000F020C" w:rsidRDefault="000F020C" w:rsidP="00434449">
      <w:pPr>
        <w:autoSpaceDE w:val="0"/>
        <w:autoSpaceDN w:val="0"/>
        <w:adjustRightInd w:val="0"/>
        <w:spacing w:line="276" w:lineRule="auto"/>
        <w:jc w:val="both"/>
      </w:pPr>
    </w:p>
    <w:p w:rsidR="004630DB" w:rsidRPr="00C4681E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:rsidR="004630DB" w:rsidRPr="00C4681E" w:rsidRDefault="004630DB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 xml:space="preserve">(imię i nazwisko oraz numer </w:t>
      </w:r>
      <w:r w:rsidR="00852AA4" w:rsidRPr="00C4681E">
        <w:rPr>
          <w:vertAlign w:val="superscript"/>
        </w:rPr>
        <w:t>PESEL</w:t>
      </w:r>
      <w:r w:rsidRPr="00C4681E">
        <w:rPr>
          <w:vertAlign w:val="superscript"/>
        </w:rPr>
        <w:t>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3. ………………………………………………………………………………………………...</w:t>
      </w:r>
    </w:p>
    <w:p w:rsidR="006E3469" w:rsidRPr="006E3469" w:rsidRDefault="006E3469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361B45" w:rsidRPr="00C4681E" w:rsidRDefault="00D007C1" w:rsidP="00361B45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zgodnie </w:t>
      </w:r>
      <w:r w:rsidR="004630DB" w:rsidRPr="00C4681E">
        <w:t>z wyciągiem z właściwego rejestru</w:t>
      </w:r>
      <w:r w:rsidR="007F0874" w:rsidRPr="00C4681E">
        <w:t>*</w:t>
      </w:r>
      <w:r w:rsidR="00193631">
        <w:t xml:space="preserve"> </w:t>
      </w:r>
      <w:r w:rsidR="004630DB" w:rsidRPr="00C4681E">
        <w:t>/</w:t>
      </w:r>
      <w:r w:rsidR="00193631">
        <w:t xml:space="preserve"> </w:t>
      </w:r>
      <w:r w:rsidR="004630DB" w:rsidRPr="00C4681E">
        <w:t>ewidencji</w:t>
      </w:r>
      <w:r w:rsidR="007F0874" w:rsidRPr="00C4681E">
        <w:t>*</w:t>
      </w:r>
      <w:r w:rsidR="004630DB" w:rsidRPr="00C4681E">
        <w:t xml:space="preserve"> </w:t>
      </w:r>
      <w:r w:rsidR="00D829DA">
        <w:t>/</w:t>
      </w:r>
      <w:r w:rsidR="006B2E39" w:rsidRPr="006B2E39">
        <w:t xml:space="preserve"> </w:t>
      </w:r>
      <w:r w:rsidR="006B2E39" w:rsidRPr="00C4681E">
        <w:t>pełnomocnictw</w:t>
      </w:r>
      <w:r w:rsidR="006B2E39">
        <w:t>em</w:t>
      </w:r>
      <w:r w:rsidR="00D829DA">
        <w:t>*</w:t>
      </w:r>
      <w:r w:rsidR="006B2E39">
        <w:t xml:space="preserve">, </w:t>
      </w:r>
      <w:r w:rsidR="004630DB" w:rsidRPr="00C4681E">
        <w:t>załączonym</w:t>
      </w:r>
      <w:r w:rsidR="00D829DA">
        <w:t>(i)</w:t>
      </w:r>
      <w:r w:rsidR="004630DB" w:rsidRPr="00C4681E">
        <w:t xml:space="preserve"> do niniejszej umowy</w:t>
      </w:r>
      <w:r w:rsidR="005936BC" w:rsidRPr="00C4681E">
        <w:t>, zwanym(i) dalej „Zleceniobiorcą(-</w:t>
      </w:r>
      <w:proofErr w:type="spellStart"/>
      <w:r w:rsidR="00193631">
        <w:t>c</w:t>
      </w:r>
      <w:r w:rsidR="005936BC" w:rsidRPr="00C4681E">
        <w:t>ami</w:t>
      </w:r>
      <w:proofErr w:type="spellEnd"/>
      <w:r w:rsidR="005936BC" w:rsidRPr="00C4681E">
        <w:t>)”.</w:t>
      </w:r>
    </w:p>
    <w:p w:rsidR="00A96758" w:rsidRPr="00C4681E" w:rsidRDefault="00A96758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A1792C" w:rsidRDefault="00A1792C" w:rsidP="00193631">
      <w:pPr>
        <w:autoSpaceDE w:val="0"/>
        <w:autoSpaceDN w:val="0"/>
        <w:adjustRightInd w:val="0"/>
        <w:spacing w:before="240" w:line="276" w:lineRule="auto"/>
        <w:rPr>
          <w:b/>
        </w:rPr>
      </w:pPr>
    </w:p>
    <w:p w:rsidR="007C33A9" w:rsidRDefault="007C33A9" w:rsidP="00193631">
      <w:pPr>
        <w:autoSpaceDE w:val="0"/>
        <w:autoSpaceDN w:val="0"/>
        <w:adjustRightInd w:val="0"/>
        <w:spacing w:before="240" w:line="276" w:lineRule="auto"/>
        <w:rPr>
          <w:b/>
        </w:rPr>
      </w:pPr>
      <w:bookmarkStart w:id="0" w:name="_GoBack"/>
      <w:bookmarkEnd w:id="0"/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lastRenderedPageBreak/>
        <w:t>§ 1</w:t>
      </w:r>
    </w:p>
    <w:p w:rsidR="00D56DA6" w:rsidRPr="00C4681E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:rsidR="00D56DA6" w:rsidRPr="00C4681E" w:rsidRDefault="00D56DA6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</w:t>
      </w:r>
      <w:r w:rsidR="00EE573C" w:rsidRPr="00C4681E">
        <w:t>(-</w:t>
      </w:r>
      <w:r w:rsidR="00193631">
        <w:t>c</w:t>
      </w:r>
      <w:r w:rsidR="00EE573C" w:rsidRPr="00C4681E">
        <w:t>om)</w:t>
      </w:r>
      <w:r w:rsidR="00BA677D" w:rsidRPr="00C4681E">
        <w:t>,</w:t>
      </w:r>
      <w:r w:rsidR="00901826" w:rsidRPr="00C4681E">
        <w:t xml:space="preserve"> </w:t>
      </w:r>
      <w:r w:rsidRPr="00C4681E">
        <w:t>zgodnie z przepisami ustawy z dnia 24</w:t>
      </w:r>
      <w:r w:rsidR="00AB5179" w:rsidRPr="00C4681E">
        <w:t> </w:t>
      </w:r>
      <w:r w:rsidRPr="00C4681E">
        <w:t>kwietnia 2003</w:t>
      </w:r>
      <w:r w:rsidR="00BA677D" w:rsidRPr="00C4681E">
        <w:t> </w:t>
      </w:r>
      <w:r w:rsidRPr="00C4681E">
        <w:t>r. o działalności pożytku publicznego i o wolontariacie</w:t>
      </w:r>
      <w:r w:rsidR="004630DB" w:rsidRPr="00C4681E">
        <w:t>,</w:t>
      </w:r>
      <w:r w:rsidR="00BA677D" w:rsidRPr="00C4681E">
        <w:t xml:space="preserve"> </w:t>
      </w:r>
      <w:r w:rsidR="000904B6" w:rsidRPr="00C4681E">
        <w:t>zwan</w:t>
      </w:r>
      <w:r w:rsidR="000904B6">
        <w:t>ej</w:t>
      </w:r>
      <w:r w:rsidR="000904B6" w:rsidRPr="00C4681E">
        <w:t xml:space="preserve"> </w:t>
      </w:r>
      <w:r w:rsidR="004630DB" w:rsidRPr="00C4681E">
        <w:t xml:space="preserve">dalej </w:t>
      </w:r>
      <w:r w:rsidR="007501C2" w:rsidRPr="00C4681E">
        <w:t>„</w:t>
      </w:r>
      <w:r w:rsidR="00BA677D" w:rsidRPr="00C4681E">
        <w:t>ustawą</w:t>
      </w:r>
      <w:r w:rsidR="007501C2" w:rsidRPr="00C4681E">
        <w:t>”</w:t>
      </w:r>
      <w:r w:rsidR="00B60CB2" w:rsidRPr="00C4681E">
        <w:t>,</w:t>
      </w:r>
      <w:r w:rsidR="00A320BA" w:rsidRPr="00C4681E">
        <w:t xml:space="preserve"> </w:t>
      </w:r>
      <w:r w:rsidRPr="00C4681E">
        <w:t>realizację zadania publicznego pod tytułem:</w:t>
      </w:r>
    </w:p>
    <w:p w:rsidR="00D56DA6" w:rsidRPr="00C4681E" w:rsidRDefault="004630DB" w:rsidP="002C47E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…………………………………………………………………………………………………...</w:t>
      </w:r>
      <w:r w:rsidR="00D56DA6" w:rsidRPr="00C4681E">
        <w:t>…………………………………………………………………………………………</w:t>
      </w:r>
    </w:p>
    <w:p w:rsidR="00D56DA6" w:rsidRPr="00C4681E" w:rsidRDefault="00D56DA6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określonego szczegółowo w ofercie złożonej przez Zleceniobiorcę</w:t>
      </w:r>
      <w:r w:rsidR="00EE573C" w:rsidRPr="00C4681E">
        <w:t>(-</w:t>
      </w:r>
      <w:proofErr w:type="spellStart"/>
      <w:r w:rsidR="00927577">
        <w:t>c</w:t>
      </w:r>
      <w:r w:rsidR="00EE573C" w:rsidRPr="00C4681E">
        <w:t>ów</w:t>
      </w:r>
      <w:proofErr w:type="spellEnd"/>
      <w:r w:rsidR="00EE573C" w:rsidRPr="00C4681E">
        <w:t>)</w:t>
      </w:r>
      <w:r w:rsidR="00901826" w:rsidRPr="00C4681E">
        <w:t xml:space="preserve"> </w:t>
      </w:r>
      <w:r w:rsidRPr="00C4681E">
        <w:t>w dniu ..............</w:t>
      </w:r>
      <w:r w:rsidR="00890B35">
        <w:t>.........................</w:t>
      </w:r>
      <w:r w:rsidRPr="00C4681E">
        <w:t>..,</w:t>
      </w:r>
      <w:r w:rsidR="00F35462" w:rsidRPr="00C4681E">
        <w:rPr>
          <w:vertAlign w:val="superscript"/>
        </w:rPr>
        <w:t xml:space="preserve"> </w:t>
      </w:r>
      <w:r w:rsidRPr="00C4681E">
        <w:t>zwanego dalej „zadaniem publicznym”,</w:t>
      </w:r>
      <w:r w:rsidR="004630DB" w:rsidRPr="00C4681E">
        <w:t xml:space="preserve"> </w:t>
      </w:r>
      <w:r w:rsidRPr="00C4681E">
        <w:t>a</w:t>
      </w:r>
      <w:r w:rsidR="009F046C" w:rsidRPr="00C4681E">
        <w:t> </w:t>
      </w:r>
      <w:r w:rsidRPr="00C4681E">
        <w:t>Zleceniobiorca</w:t>
      </w:r>
      <w:r w:rsidR="00EE573C" w:rsidRPr="00C4681E">
        <w:t>(-</w:t>
      </w:r>
      <w:proofErr w:type="spellStart"/>
      <w:r w:rsidR="00927577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Pr="00C4681E">
        <w:t>zobowiązuje</w:t>
      </w:r>
      <w:r w:rsidR="00EE573C" w:rsidRPr="00C4681E">
        <w:t>(-</w:t>
      </w:r>
      <w:r w:rsidR="00927577">
        <w:t>j</w:t>
      </w:r>
      <w:r w:rsidR="00EE573C" w:rsidRPr="00C4681E">
        <w:t>ą)</w:t>
      </w:r>
      <w:r w:rsidR="00901826" w:rsidRPr="00C4681E">
        <w:t xml:space="preserve"> </w:t>
      </w:r>
      <w:r w:rsidRPr="00C4681E">
        <w:t>się wykonać zadanie publiczne w</w:t>
      </w:r>
      <w:r w:rsidR="00901826" w:rsidRPr="00C4681E">
        <w:t xml:space="preserve"> zakresie</w:t>
      </w:r>
      <w:r w:rsidR="001F4E97">
        <w:t xml:space="preserve"> określonym</w:t>
      </w:r>
      <w:r w:rsidR="00901826" w:rsidRPr="00C4681E">
        <w:t xml:space="preserve"> </w:t>
      </w:r>
      <w:r w:rsidRPr="00C4681E">
        <w:t>i na warunkach określonych w</w:t>
      </w:r>
      <w:r w:rsidR="00AB5179" w:rsidRPr="00C4681E">
        <w:t> </w:t>
      </w:r>
      <w:r w:rsidRPr="00C4681E">
        <w:t>niniejszej umowie.</w:t>
      </w:r>
    </w:p>
    <w:p w:rsidR="00A20E95" w:rsidRPr="00C4681E" w:rsidRDefault="00BA677D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2. </w:t>
      </w:r>
      <w:r w:rsidR="00876015" w:rsidRPr="00C4681E">
        <w:t>Zleceniodawca przyznaje Zleceniobiorcy</w:t>
      </w:r>
      <w:r w:rsidR="00EE573C" w:rsidRPr="00C4681E">
        <w:t>(-</w:t>
      </w:r>
      <w:r w:rsidR="00927577">
        <w:t>c</w:t>
      </w:r>
      <w:r w:rsidR="00EE573C" w:rsidRPr="00C4681E">
        <w:t>om)</w:t>
      </w:r>
      <w:r w:rsidR="00876015" w:rsidRPr="00C4681E">
        <w:t xml:space="preserve"> środki finansowe, o których mowa w § 3</w:t>
      </w:r>
      <w:r w:rsidR="00A45D30" w:rsidRPr="00C4681E">
        <w:t>,</w:t>
      </w:r>
      <w:r w:rsidR="00BE73CD" w:rsidRPr="00C4681E">
        <w:t xml:space="preserve"> w formie dotacji, której celem jest</w:t>
      </w:r>
      <w:r w:rsidR="006108EA" w:rsidRPr="00C4681E">
        <w:t xml:space="preserve"> realizacja zadania publicznego w sposób zgodny z</w:t>
      </w:r>
      <w:r w:rsidR="00AB5179" w:rsidRPr="00C4681E">
        <w:t> </w:t>
      </w:r>
      <w:r w:rsidR="006108EA" w:rsidRPr="00C4681E">
        <w:t>postanowieniami tej umowy</w:t>
      </w:r>
      <w:r w:rsidR="00D12FE9" w:rsidRPr="00C4681E">
        <w:t>.</w:t>
      </w:r>
    </w:p>
    <w:p w:rsidR="00D56DA6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D56DA6" w:rsidRPr="00C4681E">
        <w:t xml:space="preserve">. </w:t>
      </w:r>
      <w:r w:rsidR="00B729FC" w:rsidRPr="00C4681E">
        <w:t>Niniejsza umowa jest umową o powierzenie realizacji zadania publicznego*</w:t>
      </w:r>
      <w:r w:rsidR="00A77790">
        <w:t xml:space="preserve"> </w:t>
      </w:r>
      <w:r w:rsidR="00B729FC" w:rsidRPr="00C4681E">
        <w:t>/</w:t>
      </w:r>
      <w:r w:rsidR="00A77790">
        <w:t xml:space="preserve"> </w:t>
      </w:r>
      <w:r w:rsidR="00B729FC" w:rsidRPr="00C4681E">
        <w:t>o wsparcie</w:t>
      </w:r>
      <w:r w:rsidR="00261F97" w:rsidRPr="00C4681E">
        <w:t xml:space="preserve"> realizacji zadania publicznego</w:t>
      </w:r>
      <w:r w:rsidR="00261F97" w:rsidRPr="00C4681E">
        <w:rPr>
          <w:rStyle w:val="Odwoanieprzypisudolnego"/>
        </w:rPr>
        <w:footnoteReference w:id="1"/>
      </w:r>
      <w:r w:rsidR="00A45D30" w:rsidRPr="00C4681E">
        <w:rPr>
          <w:vertAlign w:val="superscript"/>
        </w:rPr>
        <w:t>)</w:t>
      </w:r>
      <w:r w:rsidR="00B729FC" w:rsidRPr="00C4681E">
        <w:t>* w rozumieniu art. 16 ust. 1 ustawy.</w:t>
      </w:r>
    </w:p>
    <w:p w:rsidR="007F0874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 xml:space="preserve">. Wykonanie umowy nastąpi z </w:t>
      </w:r>
      <w:r w:rsidR="003213D7" w:rsidRPr="00C4681E">
        <w:t xml:space="preserve">dniem </w:t>
      </w:r>
      <w:r w:rsidR="00D56DA6" w:rsidRPr="00C4681E">
        <w:t>zaakceptowania przez Zleceniodawcę sprawozdania końcowego, o którym mowa w § 1</w:t>
      </w:r>
      <w:r w:rsidR="000521F8" w:rsidRPr="00C4681E">
        <w:t>0</w:t>
      </w:r>
      <w:r w:rsidR="00D56DA6" w:rsidRPr="00C4681E">
        <w:t xml:space="preserve"> ust. </w:t>
      </w:r>
      <w:r w:rsidR="00B70F62">
        <w:t>4</w:t>
      </w:r>
      <w:r w:rsidR="00D56DA6" w:rsidRPr="00C4681E">
        <w:t>.</w:t>
      </w:r>
    </w:p>
    <w:p w:rsidR="003C7BD2" w:rsidRPr="00C4681E" w:rsidRDefault="00E975AF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</w:t>
      </w:r>
      <w:r w:rsidR="00D56DA6" w:rsidRPr="00C4681E">
        <w:t>. Oferta oraz aktualizacje opisu poszczególnych działań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E62EDC" w:rsidRPr="00C4681E">
        <w:t>harmonogram</w:t>
      </w:r>
      <w:r w:rsidR="00B022A4" w:rsidRPr="00C4681E">
        <w:t>u</w:t>
      </w:r>
      <w:r w:rsidR="0093411C" w:rsidRPr="00C4681E">
        <w:t>*</w:t>
      </w:r>
      <w:r w:rsidR="00A77790">
        <w:t xml:space="preserve"> </w:t>
      </w:r>
      <w:r w:rsidR="00D56DA6" w:rsidRPr="00C4681E">
        <w:t>/</w:t>
      </w:r>
      <w:r w:rsidR="00A77790">
        <w:t xml:space="preserve"> </w:t>
      </w:r>
      <w:r w:rsidR="002B71D9" w:rsidRPr="00C4681E">
        <w:t>kalkulacji przewidywanych kosztów</w:t>
      </w:r>
      <w:r w:rsidR="0093411C" w:rsidRPr="00C4681E">
        <w:t>*</w:t>
      </w:r>
      <w:r w:rsidR="00A77790">
        <w:t xml:space="preserve"> </w:t>
      </w:r>
      <w:r w:rsidR="00E62EDC" w:rsidRPr="00C4681E">
        <w:t>/</w:t>
      </w:r>
      <w:r w:rsidR="00A77790">
        <w:t xml:space="preserve"> </w:t>
      </w:r>
      <w:r w:rsidR="00E62EDC" w:rsidRPr="00C4681E">
        <w:t>szacunkowej kalkulacji kosztów</w:t>
      </w:r>
      <w:bookmarkStart w:id="1" w:name="_Ref437249922"/>
      <w:r w:rsidR="00E62EDC" w:rsidRPr="00C4681E">
        <w:rPr>
          <w:rStyle w:val="Odwoanieprzypisudolnego"/>
        </w:rPr>
        <w:footnoteReference w:id="2"/>
      </w:r>
      <w:bookmarkEnd w:id="1"/>
      <w:r w:rsidR="00E62EDC" w:rsidRPr="00C4681E">
        <w:rPr>
          <w:vertAlign w:val="superscript"/>
        </w:rPr>
        <w:t>)</w:t>
      </w:r>
      <w:r w:rsidR="00E62EDC" w:rsidRPr="00C4681E">
        <w:t>*</w:t>
      </w:r>
      <w:r w:rsidR="00B022A4" w:rsidRPr="00C4681E">
        <w:t>,</w:t>
      </w:r>
      <w:r w:rsidR="00D56DA6" w:rsidRPr="00C4681E">
        <w:t xml:space="preserve"> stanowią</w:t>
      </w:r>
      <w:r w:rsidR="0041589A" w:rsidRPr="00C4681E">
        <w:t>ce</w:t>
      </w:r>
      <w:r w:rsidR="00D56DA6" w:rsidRPr="00C4681E">
        <w:t xml:space="preserve"> załączniki do niniejszej umowy</w:t>
      </w:r>
      <w:r w:rsidR="004500D0">
        <w:t>,</w:t>
      </w:r>
      <w:r w:rsidR="00D007C1" w:rsidRPr="00C4681E">
        <w:t xml:space="preserve"> są integralną częścią umowy w ustalonym końcowym brzmieniu.      </w:t>
      </w:r>
      <w:r w:rsidR="00D56DA6" w:rsidRPr="00C4681E">
        <w:t xml:space="preserve">    </w:t>
      </w:r>
    </w:p>
    <w:p w:rsidR="001323E3" w:rsidRPr="00C4681E" w:rsidRDefault="00E975AF" w:rsidP="00B729FC">
      <w:pPr>
        <w:autoSpaceDE w:val="0"/>
        <w:autoSpaceDN w:val="0"/>
        <w:adjustRightInd w:val="0"/>
        <w:spacing w:line="276" w:lineRule="auto"/>
      </w:pPr>
      <w:r w:rsidRPr="00C4681E">
        <w:t>6</w:t>
      </w:r>
      <w:r w:rsidR="003C7BD2" w:rsidRPr="00C4681E">
        <w:t xml:space="preserve">. </w:t>
      </w:r>
      <w:r w:rsidR="001323E3" w:rsidRPr="00C4681E">
        <w:t>Osobą do kontaktów roboczych jest: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</w:t>
      </w:r>
      <w:r w:rsidR="00B729FC" w:rsidRPr="00C4681E">
        <w:t>e strony Zleceniodawc</w:t>
      </w:r>
      <w:r w:rsidRPr="00C4681E">
        <w:t>y: ………………</w:t>
      </w:r>
      <w:r w:rsidR="009F78FE">
        <w:t>…</w:t>
      </w:r>
      <w:r w:rsidRPr="00C4681E">
        <w:t>……</w:t>
      </w:r>
      <w:r w:rsidR="009F78FE">
        <w:t>…...........</w:t>
      </w:r>
      <w:r w:rsidRPr="00C4681E">
        <w:t>…</w:t>
      </w:r>
      <w:r w:rsidR="009F78FE">
        <w:t>…………………………</w:t>
      </w:r>
      <w:r w:rsidRPr="00C4681E">
        <w:t xml:space="preserve">…, </w:t>
      </w:r>
    </w:p>
    <w:p w:rsidR="00B729F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1323E3" w:rsidRPr="00C4681E">
        <w:t>el</w:t>
      </w:r>
      <w:r w:rsidR="009F78FE">
        <w:t>.</w:t>
      </w:r>
      <w:r w:rsidR="001323E3" w:rsidRPr="00C4681E">
        <w:t xml:space="preserve"> ……………………</w:t>
      </w:r>
      <w:r w:rsidR="009F78FE">
        <w:t>…..</w:t>
      </w:r>
      <w:r w:rsidR="00B729FC" w:rsidRPr="00C4681E">
        <w:t>, adres poczty elektronicznej</w:t>
      </w:r>
      <w:r w:rsidR="0044461A" w:rsidRPr="00C4681E">
        <w:t xml:space="preserve"> </w:t>
      </w:r>
      <w:r w:rsidR="00B729FC" w:rsidRPr="00C4681E">
        <w:t>…………………………</w:t>
      </w:r>
      <w:r w:rsidR="009F78FE">
        <w:t>...</w:t>
      </w:r>
      <w:r w:rsidR="00B729FC" w:rsidRPr="00C4681E">
        <w:t>…..</w:t>
      </w:r>
      <w:r w:rsidR="00AB5179" w:rsidRPr="00C4681E">
        <w:t>;</w:t>
      </w:r>
    </w:p>
    <w:p w:rsidR="009F78FE" w:rsidRDefault="001323E3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</w:t>
      </w:r>
      <w:r w:rsidR="00B729FC" w:rsidRPr="00C4681E">
        <w:t>e strony Zleceniobiorcy</w:t>
      </w:r>
      <w:r w:rsidR="00EE573C" w:rsidRPr="00C4681E">
        <w:t>(-</w:t>
      </w:r>
      <w:proofErr w:type="spellStart"/>
      <w:r w:rsidR="009F78FE">
        <w:t>c</w:t>
      </w:r>
      <w:r w:rsidR="00EE573C" w:rsidRPr="00C4681E">
        <w:t>ów</w:t>
      </w:r>
      <w:proofErr w:type="spellEnd"/>
      <w:r w:rsidR="00EE573C" w:rsidRPr="00C4681E">
        <w:t>)</w:t>
      </w:r>
      <w:r w:rsidRPr="00C4681E">
        <w:t xml:space="preserve">: </w:t>
      </w:r>
      <w:r w:rsidR="00B729FC" w:rsidRPr="00C4681E">
        <w:t>……</w:t>
      </w:r>
      <w:r w:rsidR="009F78FE">
        <w:t>…...</w:t>
      </w:r>
      <w:r w:rsidR="00B729FC" w:rsidRPr="00C4681E">
        <w:t>………………</w:t>
      </w:r>
      <w:r w:rsidR="009F78FE">
        <w:t>..</w:t>
      </w:r>
      <w:r w:rsidR="00B729FC" w:rsidRPr="00C4681E">
        <w:t>.…</w:t>
      </w:r>
      <w:r w:rsidRPr="00C4681E">
        <w:t>..</w:t>
      </w:r>
      <w:r w:rsidR="00B729FC" w:rsidRPr="00C4681E">
        <w:t>.</w:t>
      </w:r>
      <w:r w:rsidR="009F78FE">
        <w:t>......................................</w:t>
      </w:r>
      <w:r w:rsidR="00B729FC" w:rsidRPr="00C4681E">
        <w:t>,</w:t>
      </w:r>
      <w:r w:rsidRPr="00C4681E">
        <w:t xml:space="preserve"> </w:t>
      </w:r>
    </w:p>
    <w:p w:rsidR="00EE573C" w:rsidRPr="00C4681E" w:rsidRDefault="001E2101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</w:t>
      </w:r>
      <w:r w:rsidR="00EE573C" w:rsidRPr="00C4681E">
        <w:t>el</w:t>
      </w:r>
      <w:r w:rsidR="009F78FE">
        <w:t xml:space="preserve">. </w:t>
      </w:r>
      <w:r w:rsidR="00EE573C" w:rsidRPr="00C4681E">
        <w:t>…………………</w:t>
      </w:r>
      <w:r w:rsidR="009F78FE">
        <w:t>…</w:t>
      </w:r>
      <w:r w:rsidR="00A77790">
        <w:t>..</w:t>
      </w:r>
      <w:r w:rsidR="009F78FE">
        <w:t>…</w:t>
      </w:r>
      <w:r w:rsidR="00EE573C" w:rsidRPr="00C4681E">
        <w:t>, adres poczty elektronicznej</w:t>
      </w:r>
      <w:r w:rsidR="0044461A" w:rsidRPr="00C4681E">
        <w:t xml:space="preserve"> </w:t>
      </w:r>
      <w:r w:rsidR="00EE573C" w:rsidRPr="00C4681E">
        <w:t>…………………</w:t>
      </w:r>
      <w:r w:rsidR="009F78FE">
        <w:t>..</w:t>
      </w:r>
      <w:r w:rsidR="00EE573C" w:rsidRPr="00C4681E">
        <w:t>…………..</w:t>
      </w:r>
      <w:r w:rsidR="00BD3224">
        <w:t xml:space="preserve"> </w:t>
      </w:r>
      <w:r w:rsidR="009F78FE">
        <w:t>.</w:t>
      </w:r>
    </w:p>
    <w:p w:rsidR="003A59F2" w:rsidRPr="00C4681E" w:rsidRDefault="003A59F2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:rsidR="00D56DA6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4200A7" w:rsidRPr="00C4681E" w:rsidRDefault="00D56DA6" w:rsidP="006212C6">
      <w:pPr>
        <w:tabs>
          <w:tab w:val="left" w:pos="0"/>
        </w:tabs>
        <w:spacing w:line="276" w:lineRule="auto"/>
        <w:jc w:val="both"/>
      </w:pPr>
      <w:r w:rsidRPr="00C4681E">
        <w:t>1. Termin realizacji zadania publicznego ustala się</w:t>
      </w:r>
      <w:r w:rsidR="004200A7" w:rsidRPr="00C4681E">
        <w:t>:</w:t>
      </w:r>
      <w:r w:rsidRPr="00C4681E">
        <w:t xml:space="preserve"> </w:t>
      </w:r>
    </w:p>
    <w:p w:rsidR="004200A7" w:rsidRPr="00C4681E" w:rsidRDefault="00D56DA6" w:rsidP="00837774">
      <w:pPr>
        <w:spacing w:line="276" w:lineRule="auto"/>
        <w:ind w:left="284"/>
        <w:jc w:val="both"/>
      </w:pPr>
      <w:r w:rsidRPr="00C4681E">
        <w:t>od dnia ............................</w:t>
      </w:r>
      <w:r w:rsidR="0044461A" w:rsidRPr="00C4681E">
        <w:t xml:space="preserve"> </w:t>
      </w:r>
      <w:r w:rsidR="00D32EB6" w:rsidRPr="00C4681E">
        <w:t>r.</w:t>
      </w:r>
      <w:r w:rsidRPr="00C4681E">
        <w:t xml:space="preserve"> </w:t>
      </w:r>
    </w:p>
    <w:p w:rsidR="003F02D0" w:rsidRPr="00C4681E" w:rsidRDefault="009F78FE" w:rsidP="004150DE">
      <w:pPr>
        <w:spacing w:line="276" w:lineRule="auto"/>
        <w:ind w:left="284" w:hanging="284"/>
        <w:jc w:val="both"/>
      </w:pPr>
      <w:r>
        <w:tab/>
      </w:r>
      <w:r w:rsidR="00D56DA6" w:rsidRPr="00C4681E">
        <w:t>do dnia ....</w:t>
      </w:r>
      <w:r w:rsidR="004200A7" w:rsidRPr="00C4681E">
        <w:t>........................</w:t>
      </w:r>
      <w:r w:rsidR="0044461A" w:rsidRPr="00C4681E">
        <w:t xml:space="preserve"> </w:t>
      </w:r>
      <w:r w:rsidR="00D32EB6" w:rsidRPr="00C4681E">
        <w:t>r</w:t>
      </w:r>
      <w:r w:rsidR="004200A7" w:rsidRPr="00C4681E">
        <w:t xml:space="preserve">. </w:t>
      </w:r>
    </w:p>
    <w:p w:rsidR="003F02D0" w:rsidRPr="00C4681E" w:rsidRDefault="003F02D0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:rsidR="002A28DB" w:rsidRPr="00C4681E" w:rsidRDefault="000904B6" w:rsidP="00837774">
      <w:pPr>
        <w:spacing w:line="276" w:lineRule="auto"/>
        <w:ind w:firstLine="284"/>
        <w:jc w:val="both"/>
      </w:pPr>
      <w:r>
        <w:t>1</w:t>
      </w:r>
      <w:r w:rsidR="002A28DB" w:rsidRPr="00C4681E">
        <w:t>) dla środków pochodzących z dotacji:</w:t>
      </w:r>
    </w:p>
    <w:p w:rsidR="002A28DB" w:rsidRPr="00C4681E" w:rsidRDefault="003F02D0" w:rsidP="00837774">
      <w:pPr>
        <w:spacing w:line="276" w:lineRule="auto"/>
        <w:ind w:left="567"/>
        <w:jc w:val="both"/>
      </w:pPr>
      <w:r w:rsidRPr="00C4681E">
        <w:t>od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2A28DB" w:rsidRPr="00C4681E">
        <w:t>.</w:t>
      </w:r>
      <w:r w:rsidRPr="00C4681E">
        <w:t xml:space="preserve"> </w:t>
      </w:r>
    </w:p>
    <w:p w:rsidR="003F02D0" w:rsidRPr="00C4681E" w:rsidRDefault="003F02D0" w:rsidP="00837774">
      <w:pPr>
        <w:spacing w:line="276" w:lineRule="auto"/>
        <w:ind w:left="567"/>
        <w:jc w:val="both"/>
      </w:pPr>
      <w:r w:rsidRPr="00C4681E">
        <w:t>do dnia ……</w:t>
      </w:r>
      <w:r w:rsidR="002A28DB" w:rsidRPr="00C4681E">
        <w:t>………………</w:t>
      </w:r>
      <w:r w:rsidR="0044461A" w:rsidRPr="00C4681E">
        <w:t xml:space="preserve"> </w:t>
      </w:r>
      <w:r w:rsidR="00D32EB6" w:rsidRPr="00C4681E">
        <w:t>r</w:t>
      </w:r>
      <w:r w:rsidR="00EA5EDA" w:rsidRPr="00C4681E">
        <w:t>.</w:t>
      </w:r>
      <w:r w:rsidR="002A28DB" w:rsidRPr="00C4681E">
        <w:t>;</w:t>
      </w:r>
    </w:p>
    <w:p w:rsidR="002A28DB" w:rsidRPr="00C4681E" w:rsidRDefault="000904B6" w:rsidP="00837774">
      <w:pPr>
        <w:spacing w:line="276" w:lineRule="auto"/>
        <w:ind w:left="284"/>
        <w:jc w:val="both"/>
      </w:pPr>
      <w:r>
        <w:t>2</w:t>
      </w:r>
      <w:r w:rsidR="002A28DB" w:rsidRPr="00C4681E">
        <w:t xml:space="preserve">) dla </w:t>
      </w:r>
      <w:r w:rsidR="00C41D24" w:rsidRPr="00C4681E">
        <w:t>innych środków finansowych</w:t>
      </w:r>
      <w:r w:rsidR="002A28DB" w:rsidRPr="00C4681E">
        <w:t>: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od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 xml:space="preserve">. </w:t>
      </w:r>
    </w:p>
    <w:p w:rsidR="002A28DB" w:rsidRPr="00C4681E" w:rsidRDefault="002A28DB" w:rsidP="00837774">
      <w:pPr>
        <w:spacing w:line="276" w:lineRule="auto"/>
        <w:ind w:left="567"/>
        <w:jc w:val="both"/>
      </w:pPr>
      <w:r w:rsidRPr="00C4681E">
        <w:t>do dnia ……………………</w:t>
      </w:r>
      <w:r w:rsidR="0044461A" w:rsidRPr="00C4681E">
        <w:t xml:space="preserve"> </w:t>
      </w:r>
      <w:r w:rsidR="00D32EB6" w:rsidRPr="00C4681E">
        <w:t>r</w:t>
      </w:r>
      <w:r w:rsidRPr="00C4681E">
        <w:t>.</w:t>
      </w:r>
    </w:p>
    <w:p w:rsidR="007D4223" w:rsidRPr="00C4681E" w:rsidRDefault="003F02D0" w:rsidP="00764533">
      <w:pPr>
        <w:spacing w:line="276" w:lineRule="auto"/>
        <w:ind w:left="284" w:hanging="284"/>
        <w:jc w:val="both"/>
      </w:pPr>
      <w:r w:rsidRPr="00C4681E">
        <w:t>3</w:t>
      </w:r>
      <w:r w:rsidR="00D56DA6" w:rsidRPr="00C4681E">
        <w:t>. Zleceniobiorca</w:t>
      </w:r>
      <w:r w:rsidR="00EE573C" w:rsidRPr="00C4681E">
        <w:t>(-</w:t>
      </w:r>
      <w:proofErr w:type="spellStart"/>
      <w:r w:rsidR="00EF2E97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EF2E97">
        <w:t>j</w:t>
      </w:r>
      <w:r w:rsidR="00EE573C" w:rsidRPr="00C4681E">
        <w:t>ą)</w:t>
      </w:r>
      <w:r w:rsidR="00D56DA6" w:rsidRPr="00C4681E">
        <w:t xml:space="preserve"> się wykonać zadanie</w:t>
      </w:r>
      <w:r w:rsidR="00D56DA6" w:rsidRPr="00C4681E">
        <w:rPr>
          <w:b/>
        </w:rPr>
        <w:t xml:space="preserve"> </w:t>
      </w:r>
      <w:r w:rsidR="00D56DA6" w:rsidRPr="00C4681E">
        <w:t>publiczne</w:t>
      </w:r>
      <w:r w:rsidR="00D56DA6" w:rsidRPr="00C4681E">
        <w:rPr>
          <w:b/>
        </w:rPr>
        <w:t xml:space="preserve"> </w:t>
      </w:r>
      <w:r w:rsidR="00D56DA6" w:rsidRPr="00C4681E">
        <w:t>zgodnie z ofertą, z uwzględnieniem aktualizacji opisu poszczególnych działań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E62EDC" w:rsidRPr="00C4681E">
        <w:t>harmonogram</w:t>
      </w:r>
      <w:r w:rsidR="00B313FA" w:rsidRPr="00C4681E">
        <w:t>u</w:t>
      </w:r>
      <w:r w:rsidR="0037376B" w:rsidRPr="00C4681E">
        <w:t>*</w:t>
      </w:r>
      <w:r w:rsidR="00EF2E97">
        <w:t xml:space="preserve"> </w:t>
      </w:r>
      <w:r w:rsidR="00D56DA6" w:rsidRPr="00C4681E">
        <w:t>/</w:t>
      </w:r>
      <w:r w:rsidR="00EF2E97">
        <w:t xml:space="preserve"> </w:t>
      </w:r>
      <w:r w:rsidR="003213D7" w:rsidRPr="00C4681E">
        <w:lastRenderedPageBreak/>
        <w:t>kalkulacji przewidywanych kosztów</w:t>
      </w:r>
      <w:r w:rsidR="0037376B" w:rsidRPr="00C4681E">
        <w:t>*</w:t>
      </w:r>
      <w:r w:rsidR="00EF2E97">
        <w:t xml:space="preserve"> </w:t>
      </w:r>
      <w:r w:rsidR="00FE484F" w:rsidRPr="00C4681E">
        <w:t>/</w:t>
      </w:r>
      <w:r w:rsidR="00EF2E97">
        <w:t xml:space="preserve"> </w:t>
      </w:r>
      <w:r w:rsidR="00E62EDC" w:rsidRPr="00C4681E">
        <w:t>szacunkowej kalkulacji kosztów</w:t>
      </w:r>
      <w:r w:rsidR="00137349" w:rsidRPr="00C4681E">
        <w:rPr>
          <w:vertAlign w:val="superscript"/>
        </w:rPr>
        <w:fldChar w:fldCharType="begin"/>
      </w:r>
      <w:r w:rsidR="00137349" w:rsidRPr="00C4681E">
        <w:rPr>
          <w:vertAlign w:val="superscript"/>
        </w:rPr>
        <w:instrText xml:space="preserve"> REF _Ref437247286 \r \h  \* MERGEFORMAT </w:instrText>
      </w:r>
      <w:r w:rsidR="00137349" w:rsidRPr="00C4681E">
        <w:rPr>
          <w:vertAlign w:val="superscript"/>
        </w:rPr>
      </w:r>
      <w:r w:rsidR="00137349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2</w:t>
      </w:r>
      <w:r w:rsidR="00137349" w:rsidRPr="00C4681E">
        <w:rPr>
          <w:vertAlign w:val="superscript"/>
        </w:rPr>
        <w:fldChar w:fldCharType="end"/>
      </w:r>
      <w:r w:rsidR="00E62EDC" w:rsidRPr="00C4681E">
        <w:rPr>
          <w:vertAlign w:val="superscript"/>
        </w:rPr>
        <w:t>)</w:t>
      </w:r>
      <w:r w:rsidR="00E62EDC" w:rsidRPr="00C4681E">
        <w:t>*</w:t>
      </w:r>
      <w:r w:rsidR="002B71D9" w:rsidRPr="00C4681E">
        <w:t>,</w:t>
      </w:r>
      <w:r w:rsidR="00507A99" w:rsidRPr="00C4681E">
        <w:t xml:space="preserve"> w terminie określonym w</w:t>
      </w:r>
      <w:r w:rsidR="00FE484F" w:rsidRPr="00C4681E">
        <w:t> </w:t>
      </w:r>
      <w:r w:rsidR="00507A99" w:rsidRPr="00C4681E">
        <w:t>ust.</w:t>
      </w:r>
      <w:r w:rsidR="00FE484F" w:rsidRPr="00C4681E">
        <w:t> </w:t>
      </w:r>
      <w:r w:rsidR="00507A99" w:rsidRPr="00C4681E">
        <w:t>1</w:t>
      </w:r>
      <w:r w:rsidR="00D56DA6" w:rsidRPr="00C4681E">
        <w:t>.</w:t>
      </w:r>
      <w:r w:rsidR="0042051C" w:rsidRPr="00C4681E">
        <w:t xml:space="preserve"> </w:t>
      </w:r>
    </w:p>
    <w:p w:rsidR="00364EF6" w:rsidRPr="00C4681E" w:rsidRDefault="003F02D0" w:rsidP="00764533">
      <w:pPr>
        <w:spacing w:line="276" w:lineRule="auto"/>
        <w:ind w:left="284" w:hanging="284"/>
        <w:jc w:val="both"/>
        <w:rPr>
          <w:i/>
        </w:rPr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proofErr w:type="spellStart"/>
      <w:r w:rsidR="00D45EDF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</w:t>
      </w:r>
      <w:r w:rsidR="00D56DA6" w:rsidRPr="00C4681E">
        <w:t>zobowiązuje</w:t>
      </w:r>
      <w:r w:rsidR="00EE573C" w:rsidRPr="00C4681E">
        <w:t>(-</w:t>
      </w:r>
      <w:r w:rsidR="00D45EDF">
        <w:t>j</w:t>
      </w:r>
      <w:r w:rsidR="00EE573C" w:rsidRPr="00C4681E">
        <w:t xml:space="preserve">ą) </w:t>
      </w:r>
      <w:r w:rsidR="00D56DA6" w:rsidRPr="00C4681E">
        <w:t>się do wykorzystan</w:t>
      </w:r>
      <w:r w:rsidR="00901826" w:rsidRPr="00C4681E">
        <w:t xml:space="preserve">ia </w:t>
      </w:r>
      <w:r w:rsidR="00876015" w:rsidRPr="00C4681E">
        <w:t>środków, o których mowa w</w:t>
      </w:r>
      <w:r w:rsidR="00EE573C" w:rsidRPr="00C4681E">
        <w:t> </w:t>
      </w:r>
      <w:r w:rsidR="00876015" w:rsidRPr="00C4681E">
        <w:t>§</w:t>
      </w:r>
      <w:r w:rsidR="00EE573C" w:rsidRPr="00C4681E">
        <w:t> </w:t>
      </w:r>
      <w:r w:rsidR="00876015" w:rsidRPr="00C4681E">
        <w:t>3</w:t>
      </w:r>
      <w:r w:rsidR="00AE7C47" w:rsidRPr="00C4681E">
        <w:t xml:space="preserve"> ust. 1</w:t>
      </w:r>
      <w:r w:rsidR="002B71D9" w:rsidRPr="00C4681E">
        <w:t xml:space="preserve"> i </w:t>
      </w:r>
      <w:r w:rsidR="004D0E20" w:rsidRPr="00C4681E">
        <w:t>5</w:t>
      </w:r>
      <w:r w:rsidR="00876015" w:rsidRPr="00C4681E">
        <w:t>,</w:t>
      </w:r>
      <w:r w:rsidR="00901826" w:rsidRPr="00C4681E">
        <w:t xml:space="preserve"> zgodnie </w:t>
      </w:r>
      <w:r w:rsidR="00D56DA6" w:rsidRPr="00C4681E">
        <w:t>z celem, na jaki j</w:t>
      </w:r>
      <w:r w:rsidR="00876015" w:rsidRPr="00C4681E">
        <w:t>e</w:t>
      </w:r>
      <w:r w:rsidR="00D56DA6" w:rsidRPr="00C4681E">
        <w:t xml:space="preserve"> uzyskał</w:t>
      </w:r>
      <w:r w:rsidR="00EE573C" w:rsidRPr="00C4681E">
        <w:t>(-</w:t>
      </w:r>
      <w:proofErr w:type="spellStart"/>
      <w:r w:rsidR="00D45EDF">
        <w:t>a</w:t>
      </w:r>
      <w:r w:rsidR="00EE573C" w:rsidRPr="00C4681E">
        <w:t>li</w:t>
      </w:r>
      <w:proofErr w:type="spellEnd"/>
      <w:r w:rsidR="00EE573C" w:rsidRPr="00C4681E">
        <w:t>)</w:t>
      </w:r>
      <w:r w:rsidR="008A7D45">
        <w:t>,</w:t>
      </w:r>
      <w:r w:rsidR="00D56DA6" w:rsidRPr="00C4681E">
        <w:t xml:space="preserve"> i na warunkach określonych </w:t>
      </w:r>
      <w:r w:rsidR="004150DE">
        <w:t>w </w:t>
      </w:r>
      <w:r w:rsidR="00D56DA6" w:rsidRPr="00C4681E">
        <w:t>niniejsz</w:t>
      </w:r>
      <w:r w:rsidR="00D45EDF">
        <w:t>ej</w:t>
      </w:r>
      <w:r w:rsidR="00D56DA6" w:rsidRPr="00C4681E">
        <w:t xml:space="preserve"> umow</w:t>
      </w:r>
      <w:r w:rsidR="00D45EDF">
        <w:t>ie</w:t>
      </w:r>
      <w:r w:rsidR="00D56DA6" w:rsidRPr="00C4681E">
        <w:t xml:space="preserve">. </w:t>
      </w:r>
      <w:r w:rsidR="00272D80" w:rsidRPr="00C4681E">
        <w:t>Dopuszcza się wydatkowanie uzyskanych przychodów, w tym także odsetek bankowych od</w:t>
      </w:r>
      <w:r w:rsidR="00D45EDF">
        <w:t xml:space="preserve"> środków</w:t>
      </w:r>
      <w:r w:rsidR="00364EF6" w:rsidRPr="00C4681E">
        <w:t xml:space="preserve"> </w:t>
      </w:r>
      <w:r w:rsidR="00272D80" w:rsidRPr="00C4681E">
        <w:t>przekazanych przez Zleceniodawcę, na realizację zadania publicznego wyłącznie na zasadach określonych w umowie</w:t>
      </w:r>
      <w:r w:rsidR="005211F7" w:rsidRPr="00C4681E">
        <w:t>.</w:t>
      </w:r>
      <w:r w:rsidRPr="00C4681E">
        <w:t xml:space="preserve"> </w:t>
      </w:r>
      <w:r w:rsidR="009E686A" w:rsidRPr="00C4681E">
        <w:t>N</w:t>
      </w:r>
      <w:r w:rsidRPr="00C4681E">
        <w:t>iewykorzystan</w:t>
      </w:r>
      <w:r w:rsidR="009E686A" w:rsidRPr="00C4681E">
        <w:t>e</w:t>
      </w:r>
      <w:r w:rsidRPr="00C4681E">
        <w:t xml:space="preserve"> przychody</w:t>
      </w:r>
      <w:r w:rsidR="009E686A" w:rsidRPr="00C4681E">
        <w:t xml:space="preserve"> Zleceniobiorca zwraca Zleceniodawcy</w:t>
      </w:r>
      <w:r w:rsidRPr="00C4681E">
        <w:t xml:space="preserve"> na zasadach określonych w § </w:t>
      </w:r>
      <w:r w:rsidR="002018BE" w:rsidRPr="00C4681E">
        <w:t>11</w:t>
      </w:r>
      <w:r w:rsidRPr="00C4681E">
        <w:t>.</w:t>
      </w:r>
    </w:p>
    <w:p w:rsidR="00364EF6" w:rsidRPr="00C4681E" w:rsidRDefault="003F02D0" w:rsidP="00764533">
      <w:pPr>
        <w:spacing w:line="276" w:lineRule="auto"/>
        <w:ind w:left="284" w:hanging="284"/>
        <w:jc w:val="both"/>
      </w:pPr>
      <w:r w:rsidRPr="00C4681E">
        <w:t>5</w:t>
      </w:r>
      <w:r w:rsidR="00364EF6" w:rsidRPr="00C4681E">
        <w:t>. Wydatkowanie osiągniętych przychodów</w:t>
      </w:r>
      <w:r w:rsidR="00B74591" w:rsidRPr="00C4681E">
        <w:t>, w tym także odsetek bankowych od</w:t>
      </w:r>
      <w:r w:rsidR="00D45EDF">
        <w:t xml:space="preserve"> środków</w:t>
      </w:r>
      <w:r w:rsidR="00B74591" w:rsidRPr="00C4681E">
        <w:t xml:space="preserve"> przekazanych przez Zleceniodawcę,</w:t>
      </w:r>
      <w:r w:rsidR="00364EF6" w:rsidRPr="00C4681E">
        <w:t xml:space="preserve"> z naruszeniem postanowień ust. </w:t>
      </w:r>
      <w:r w:rsidR="00D40888" w:rsidRPr="00C4681E">
        <w:t xml:space="preserve">4 </w:t>
      </w:r>
      <w:r w:rsidR="00364EF6" w:rsidRPr="00C4681E">
        <w:t xml:space="preserve">uznaje się za </w:t>
      </w:r>
      <w:r w:rsidR="00D45EDF" w:rsidRPr="00C4681E">
        <w:t>dotacj</w:t>
      </w:r>
      <w:r w:rsidR="00D45EDF">
        <w:t>ę</w:t>
      </w:r>
      <w:r w:rsidR="00D45EDF" w:rsidRPr="00C4681E">
        <w:t xml:space="preserve"> </w:t>
      </w:r>
      <w:r w:rsidR="00364EF6" w:rsidRPr="00C4681E">
        <w:t>pobraną w nadmiernej wysokości.</w:t>
      </w: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:rsidR="00D56DA6" w:rsidRPr="00C4681E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</w:t>
      </w:r>
      <w:r w:rsidR="00A1343E" w:rsidRPr="00C4681E">
        <w:rPr>
          <w:b/>
        </w:rPr>
        <w:t>n</w:t>
      </w:r>
      <w:r w:rsidRPr="00C4681E">
        <w:rPr>
          <w:b/>
        </w:rPr>
        <w:t>sowanie zadania</w:t>
      </w:r>
      <w:r w:rsidR="001E2101" w:rsidRPr="00C4681E">
        <w:rPr>
          <w:b/>
        </w:rPr>
        <w:t xml:space="preserve"> publicznego</w:t>
      </w:r>
    </w:p>
    <w:p w:rsidR="00D56DA6" w:rsidRPr="00C4681E" w:rsidRDefault="00D56DA6" w:rsidP="00FE4596">
      <w:pPr>
        <w:spacing w:line="276" w:lineRule="auto"/>
        <w:ind w:left="284" w:hanging="284"/>
        <w:jc w:val="both"/>
      </w:pPr>
      <w:r w:rsidRPr="00C4681E">
        <w:t xml:space="preserve">1. Zleceniodawca zobowiązuje się do przekazania na </w:t>
      </w:r>
      <w:r w:rsidR="00B613BA" w:rsidRPr="00C4681E">
        <w:t>realizacj</w:t>
      </w:r>
      <w:r w:rsidR="005048F3" w:rsidRPr="00C4681E">
        <w:t>ę</w:t>
      </w:r>
      <w:r w:rsidRPr="00C4681E">
        <w:t xml:space="preserve"> zadania publicznego </w:t>
      </w:r>
      <w:r w:rsidR="008E0889" w:rsidRPr="00C4681E">
        <w:t xml:space="preserve">środków finansowych </w:t>
      </w:r>
      <w:r w:rsidR="00124D75" w:rsidRPr="00C4681E">
        <w:t xml:space="preserve">w </w:t>
      </w:r>
      <w:r w:rsidR="00A97741" w:rsidRPr="00C4681E">
        <w:t>wysokości</w:t>
      </w:r>
      <w:r w:rsidR="0044461A" w:rsidRPr="00C4681E">
        <w:t xml:space="preserve"> </w:t>
      </w:r>
      <w:r w:rsidRPr="00C4681E">
        <w:t>.......................</w:t>
      </w:r>
      <w:r w:rsidR="00FE7394" w:rsidRPr="00C4681E">
        <w:t>..</w:t>
      </w:r>
      <w:r w:rsidR="00A97741" w:rsidRPr="00C4681E">
        <w:t>..........</w:t>
      </w:r>
      <w:r w:rsidR="00FE4596">
        <w:t>..........</w:t>
      </w:r>
      <w:r w:rsidR="0044461A" w:rsidRPr="00C4681E">
        <w:t xml:space="preserve"> </w:t>
      </w:r>
      <w:r w:rsidRPr="00C4681E">
        <w:t>(słownie</w:t>
      </w:r>
      <w:r w:rsidR="00A237D7" w:rsidRPr="00C4681E">
        <w:t>)</w:t>
      </w:r>
      <w:r w:rsidR="0044461A" w:rsidRPr="00C4681E">
        <w:t xml:space="preserve"> ………………………… </w:t>
      </w:r>
      <w:r w:rsidR="00A237D7" w:rsidRPr="00C4681E">
        <w:t>………</w:t>
      </w:r>
      <w:r w:rsidR="00BE73CD" w:rsidRPr="00C4681E">
        <w:t>……………………………………………</w:t>
      </w:r>
      <w:r w:rsidR="00A97741" w:rsidRPr="00C4681E">
        <w:t>………..</w:t>
      </w:r>
      <w:r w:rsidR="00BE73CD" w:rsidRPr="00C4681E">
        <w:t>….</w:t>
      </w:r>
      <w:r w:rsidRPr="00C4681E">
        <w:t>.........................................</w:t>
      </w:r>
      <w:r w:rsidR="00A237D7" w:rsidRPr="00C4681E">
        <w:t>..</w:t>
      </w:r>
      <w:r w:rsidR="00FE4596">
        <w:t>...</w:t>
      </w:r>
      <w:r w:rsidRPr="00C4681E">
        <w:t>,</w:t>
      </w:r>
    </w:p>
    <w:p w:rsidR="00D56DA6" w:rsidRPr="00C4681E" w:rsidRDefault="00D56DA6" w:rsidP="00FE4596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na rachunek bankowy Zleceniobiorcy</w:t>
      </w:r>
      <w:r w:rsidR="00EE573C" w:rsidRPr="00C4681E">
        <w:t>(-</w:t>
      </w:r>
      <w:proofErr w:type="spellStart"/>
      <w:r w:rsidR="00FE4596">
        <w:t>c</w:t>
      </w:r>
      <w:r w:rsidR="00EE573C" w:rsidRPr="00C4681E">
        <w:t>ów</w:t>
      </w:r>
      <w:proofErr w:type="spellEnd"/>
      <w:r w:rsidR="00EE573C" w:rsidRPr="00C4681E">
        <w:t>)</w:t>
      </w:r>
      <w:r w:rsidRPr="00C4681E">
        <w:t>:</w:t>
      </w:r>
    </w:p>
    <w:p w:rsidR="009849CC" w:rsidRPr="00C4681E" w:rsidRDefault="00D56DA6" w:rsidP="00FE4596">
      <w:pPr>
        <w:autoSpaceDE w:val="0"/>
        <w:autoSpaceDN w:val="0"/>
        <w:adjustRightInd w:val="0"/>
        <w:spacing w:before="120" w:line="276" w:lineRule="auto"/>
        <w:ind w:left="284"/>
        <w:jc w:val="both"/>
      </w:pPr>
      <w:r w:rsidRPr="00C4681E">
        <w:t>nr rachunku</w:t>
      </w:r>
      <w:r w:rsidR="00F156BF" w:rsidRPr="00C4681E">
        <w:t>(-</w:t>
      </w:r>
      <w:proofErr w:type="spellStart"/>
      <w:r w:rsidR="00FE4596">
        <w:t>k</w:t>
      </w:r>
      <w:r w:rsidR="00F156BF" w:rsidRPr="00C4681E">
        <w:t>ów</w:t>
      </w:r>
      <w:proofErr w:type="spellEnd"/>
      <w:r w:rsidR="00F156BF" w:rsidRPr="00C4681E">
        <w:t>)</w:t>
      </w:r>
      <w:r w:rsidRPr="00C4681E">
        <w:t>:</w:t>
      </w:r>
      <w:r w:rsidR="0044461A" w:rsidRPr="00C4681E">
        <w:t xml:space="preserve"> </w:t>
      </w:r>
      <w:r w:rsidRPr="00C4681E">
        <w:t>......................................</w:t>
      </w:r>
      <w:r w:rsidR="00194721" w:rsidRPr="00C4681E">
        <w:t>................</w:t>
      </w:r>
      <w:r w:rsidR="00FE4596">
        <w:t>..........................</w:t>
      </w:r>
      <w:r w:rsidR="00194721" w:rsidRPr="00C4681E">
        <w:t>...............................</w:t>
      </w:r>
      <w:r w:rsidR="0044461A" w:rsidRPr="00C4681E">
        <w:t>.</w:t>
      </w:r>
      <w:r w:rsidRPr="00C4681E">
        <w:t xml:space="preserve">,  </w:t>
      </w:r>
    </w:p>
    <w:p w:rsidR="00B8414F" w:rsidRPr="00C4681E" w:rsidRDefault="00B8414F" w:rsidP="00FE4596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C4681E">
        <w:t>w następujący sposób:</w:t>
      </w: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1) w przypadku zadania publicznego realizowanego w roku budżetowym</w:t>
      </w:r>
      <w:r w:rsidR="00EA4658" w:rsidRPr="00C4681E">
        <w:t xml:space="preserve"> </w:t>
      </w:r>
      <w:r w:rsidR="00EA4658" w:rsidRPr="00C4681E">
        <w:rPr>
          <w:i/>
        </w:rPr>
        <w:t>(istnieje możliwość przekazania dotacji jednorazowo w pełnej wysokości albo w transzach)</w:t>
      </w:r>
      <w:r w:rsidRPr="00C4681E">
        <w:rPr>
          <w:i/>
        </w:rPr>
        <w:t>:</w:t>
      </w:r>
      <w:r w:rsidRPr="00C4681E">
        <w:t xml:space="preserve"> </w:t>
      </w:r>
    </w:p>
    <w:p w:rsidR="00EA4658" w:rsidRPr="00C4681E" w:rsidRDefault="001E2101" w:rsidP="00FE4596">
      <w:pPr>
        <w:spacing w:line="276" w:lineRule="auto"/>
        <w:ind w:left="567"/>
        <w:jc w:val="both"/>
      </w:pPr>
      <w:r w:rsidRPr="00C4681E">
        <w:t xml:space="preserve">a) w </w:t>
      </w:r>
      <w:r w:rsidR="00EA4658" w:rsidRPr="00C4681E">
        <w:t xml:space="preserve">terminie do 30 dni od dnia zawarcia niniejszej umowy </w:t>
      </w:r>
      <w:r w:rsidR="00F83A4D" w:rsidRPr="00C4681E">
        <w:t>w pełnej wysokości</w:t>
      </w:r>
      <w:r w:rsidR="00F614F1" w:rsidRPr="00C4681E">
        <w:t>*</w:t>
      </w:r>
    </w:p>
    <w:p w:rsidR="00EA4658" w:rsidRPr="00C4681E" w:rsidRDefault="00EA4658" w:rsidP="00FE4596">
      <w:pPr>
        <w:spacing w:line="276" w:lineRule="auto"/>
        <w:ind w:left="567"/>
        <w:jc w:val="both"/>
      </w:pPr>
      <w:r w:rsidRPr="00C4681E">
        <w:t xml:space="preserve">albo </w:t>
      </w:r>
    </w:p>
    <w:p w:rsidR="00B8414F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b) </w:t>
      </w:r>
      <w:r w:rsidR="00B8414F" w:rsidRPr="00C4681E">
        <w:t>I transza</w:t>
      </w:r>
      <w:r w:rsidR="009849CC" w:rsidRPr="00C4681E">
        <w:t xml:space="preserve"> </w:t>
      </w:r>
      <w:r w:rsidR="00B50E0C" w:rsidRPr="00C4681E">
        <w:t>w terminie do 30 dni od dnia zawarcia niniejszej umowy</w:t>
      </w:r>
      <w:r w:rsidR="00B8414F" w:rsidRPr="00C4681E">
        <w:t xml:space="preserve"> w wysokości </w:t>
      </w:r>
      <w:r w:rsidR="00B50E0C" w:rsidRPr="00C4681E">
        <w:t>……</w:t>
      </w:r>
      <w:r w:rsidR="00FE4596">
        <w:t>……………</w:t>
      </w:r>
      <w:r w:rsidR="00B8414F" w:rsidRPr="00C4681E">
        <w:t>..</w:t>
      </w:r>
      <w:r w:rsidR="00B50E0C" w:rsidRPr="00C4681E">
        <w:t>......</w:t>
      </w:r>
      <w:r w:rsidR="00FE4596">
        <w:t>..</w:t>
      </w:r>
      <w:r w:rsidR="00B50E0C" w:rsidRPr="00C4681E">
        <w:t>...</w:t>
      </w:r>
      <w:r w:rsidR="009849CC" w:rsidRPr="00C4681E">
        <w:t>...........</w:t>
      </w:r>
      <w:r w:rsidR="00B50E0C" w:rsidRPr="00C4681E">
        <w:t>.</w:t>
      </w:r>
      <w:r w:rsidR="0044461A" w:rsidRPr="00C4681E">
        <w:t xml:space="preserve"> </w:t>
      </w:r>
      <w:r w:rsidR="00B8414F" w:rsidRPr="00C4681E">
        <w:t>(słownie)</w:t>
      </w:r>
      <w:r w:rsidR="00FE4596">
        <w:t xml:space="preserve"> ……</w:t>
      </w:r>
      <w:r w:rsidR="002B47B2">
        <w:t>…</w:t>
      </w:r>
      <w:r w:rsidR="00FE4596">
        <w:t>……</w:t>
      </w:r>
      <w:r w:rsidR="0044461A" w:rsidRPr="00C4681E">
        <w:t>……...</w:t>
      </w:r>
      <w:r w:rsidR="00FE4596">
        <w:t>……………</w:t>
      </w:r>
      <w:r w:rsidR="00B50E0C" w:rsidRPr="00C4681E">
        <w:t>………</w:t>
      </w:r>
      <w:r w:rsidR="0044461A" w:rsidRPr="00C4681E">
        <w:t xml:space="preserve"> </w:t>
      </w:r>
      <w:r w:rsidR="00B50E0C" w:rsidRPr="00C4681E">
        <w:t>………</w:t>
      </w:r>
      <w:r w:rsidR="009849CC" w:rsidRPr="00C4681E">
        <w:t>………….</w:t>
      </w:r>
      <w:r w:rsidR="00B8414F" w:rsidRPr="00C4681E">
        <w:t>………………………</w:t>
      </w:r>
      <w:r w:rsidR="00FE4596">
        <w:t>…………………………………………</w:t>
      </w:r>
      <w:r w:rsidR="0044461A" w:rsidRPr="00C4681E">
        <w:t>….</w:t>
      </w:r>
      <w:r w:rsidR="009849CC" w:rsidRPr="00C4681E">
        <w:t>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 xml:space="preserve">    </w:t>
      </w:r>
      <w:r w:rsidR="009849CC" w:rsidRPr="00C4681E">
        <w:t>II transza w terminie</w:t>
      </w:r>
      <w:r w:rsidR="0044461A" w:rsidRPr="00C4681E">
        <w:t xml:space="preserve"> </w:t>
      </w:r>
      <w:r w:rsidR="009849CC" w:rsidRPr="00C4681E">
        <w:t>………</w:t>
      </w:r>
      <w:r w:rsidR="00AB5179" w:rsidRPr="00C4681E">
        <w:t>……………………</w:t>
      </w:r>
      <w:r w:rsidR="009849CC" w:rsidRPr="00C4681E">
        <w:t xml:space="preserve"> w wysokości</w:t>
      </w:r>
      <w:r w:rsidR="00356FFA" w:rsidRPr="00C4681E">
        <w:t xml:space="preserve"> </w:t>
      </w:r>
      <w:r w:rsidR="002B47B2">
        <w:t>…....</w:t>
      </w:r>
      <w:r w:rsidR="00FE4596">
        <w:t>…</w:t>
      </w:r>
      <w:r w:rsidR="00AB5179" w:rsidRPr="00C4681E">
        <w:t xml:space="preserve">……………… </w:t>
      </w:r>
      <w:r w:rsidR="009849CC" w:rsidRPr="00C4681E">
        <w:t>(słownie)</w:t>
      </w:r>
      <w:r w:rsidR="0044461A" w:rsidRPr="00C4681E">
        <w:t xml:space="preserve"> </w:t>
      </w:r>
      <w:r w:rsidR="002B47B2">
        <w:t>…………</w:t>
      </w:r>
      <w:r w:rsidR="00FE4596">
        <w:t>…</w:t>
      </w:r>
      <w:r w:rsidRPr="00C4681E">
        <w:t>…...</w:t>
      </w:r>
      <w:r w:rsidR="00AB5179" w:rsidRPr="00C4681E">
        <w:t>....................................................</w:t>
      </w:r>
      <w:r w:rsidR="00FE4596">
        <w:t>.........................</w:t>
      </w:r>
      <w:r w:rsidR="00AB5179" w:rsidRPr="00C4681E">
        <w:t>..........</w:t>
      </w:r>
      <w:r w:rsidR="00F614F1" w:rsidRPr="00C4681E">
        <w:t>*</w:t>
      </w:r>
      <w:r w:rsidR="00A45D30" w:rsidRPr="00C4681E">
        <w:t>;</w:t>
      </w:r>
    </w:p>
    <w:p w:rsidR="009849CC" w:rsidRPr="00C4681E" w:rsidRDefault="009849CC" w:rsidP="00FE4596">
      <w:pPr>
        <w:spacing w:line="276" w:lineRule="auto"/>
        <w:ind w:left="284" w:hanging="284"/>
        <w:jc w:val="both"/>
      </w:pPr>
    </w:p>
    <w:p w:rsidR="009849CC" w:rsidRPr="00C4681E" w:rsidRDefault="009849CC" w:rsidP="00A16223">
      <w:pPr>
        <w:spacing w:line="276" w:lineRule="auto"/>
        <w:ind w:left="567" w:hanging="283"/>
        <w:jc w:val="both"/>
      </w:pPr>
      <w:r w:rsidRPr="00C4681E">
        <w:t>2) w przypadku zadania publicznego realizowanego w okresie od 2 do 5 lat</w:t>
      </w:r>
      <w:r w:rsidR="002018BE" w:rsidRPr="00C4681E">
        <w:t xml:space="preserve"> budżetowych</w:t>
      </w:r>
      <w:r w:rsidR="00EA4658" w:rsidRPr="00C4681E">
        <w:t xml:space="preserve"> </w:t>
      </w:r>
      <w:r w:rsidR="00EA4658" w:rsidRPr="00C4681E">
        <w:rPr>
          <w:i/>
        </w:rPr>
        <w:t>(należy wskazać wysokość dotacji przekazywanej w poszczególnych latach realizacji zadania. Istnieje możliwość</w:t>
      </w:r>
      <w:r w:rsidR="001E2101" w:rsidRPr="00C4681E">
        <w:rPr>
          <w:i/>
        </w:rPr>
        <w:t xml:space="preserve"> wypłaty</w:t>
      </w:r>
      <w:r w:rsidR="00EA4658" w:rsidRPr="00C4681E">
        <w:rPr>
          <w:i/>
        </w:rPr>
        <w:t xml:space="preserve"> dotacji na</w:t>
      </w:r>
      <w:r w:rsidR="001E2101" w:rsidRPr="00C4681E">
        <w:rPr>
          <w:i/>
        </w:rPr>
        <w:t xml:space="preserve"> dany rok w</w:t>
      </w:r>
      <w:r w:rsidR="00EA4658" w:rsidRPr="00C4681E">
        <w:rPr>
          <w:i/>
        </w:rPr>
        <w:t xml:space="preserve"> transz</w:t>
      </w:r>
      <w:r w:rsidR="001E2101" w:rsidRPr="00C4681E">
        <w:rPr>
          <w:i/>
        </w:rPr>
        <w:t>ach</w:t>
      </w:r>
      <w:r w:rsidR="00EA4658" w:rsidRPr="00C4681E">
        <w:rPr>
          <w:i/>
        </w:rPr>
        <w:t>)</w:t>
      </w:r>
      <w:r w:rsidRPr="00C4681E">
        <w:rPr>
          <w:i/>
        </w:rPr>
        <w:t>: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a) d</w:t>
      </w:r>
      <w:r w:rsidR="009849CC" w:rsidRPr="00C4681E">
        <w:t>otacja w</w:t>
      </w:r>
      <w:r w:rsidR="0044461A" w:rsidRPr="00C4681E">
        <w:t xml:space="preserve"> </w:t>
      </w:r>
      <w:r w:rsidR="009849CC" w:rsidRPr="00C4681E">
        <w:t>………</w:t>
      </w:r>
      <w:r w:rsidR="0044461A" w:rsidRPr="00C4681E">
        <w:t xml:space="preserve"> </w:t>
      </w:r>
      <w:r w:rsidR="009849CC" w:rsidRPr="00C4681E">
        <w:t xml:space="preserve">r. w terminie do 30 dni od dnia zawarcia niniejszej umowy </w:t>
      </w:r>
      <w:r w:rsidR="004C4BAF">
        <w:br/>
      </w:r>
      <w:r w:rsidR="009849CC" w:rsidRPr="00C4681E">
        <w:t>w wysokości …………….......</w:t>
      </w:r>
      <w:r w:rsidR="004C4BAF">
        <w:t>....</w:t>
      </w:r>
      <w:r w:rsidR="009849CC" w:rsidRPr="00C4681E">
        <w:t>................</w:t>
      </w:r>
      <w:r w:rsidR="0044461A" w:rsidRPr="00C4681E">
        <w:t xml:space="preserve"> </w:t>
      </w:r>
      <w:r w:rsidR="009849CC" w:rsidRPr="00C4681E">
        <w:t>(słownie)</w:t>
      </w:r>
      <w:r w:rsidR="004C4BAF">
        <w:t>…….</w:t>
      </w:r>
      <w:r w:rsidR="00041EA6">
        <w:t>...</w:t>
      </w:r>
      <w:r w:rsidR="004C4BAF">
        <w:t>………</w:t>
      </w:r>
      <w:r w:rsidR="0044461A" w:rsidRPr="00C4681E">
        <w:t>…</w:t>
      </w:r>
      <w:r w:rsidR="002B47B2">
        <w:t>……………… ……………</w:t>
      </w:r>
      <w:r w:rsidR="004C4BAF">
        <w:t>………….……………</w:t>
      </w:r>
      <w:r w:rsidR="009849CC" w:rsidRPr="00C4681E">
        <w:t>………………………………………</w:t>
      </w:r>
      <w:r w:rsidR="0044461A" w:rsidRPr="00C4681E">
        <w:t>………...</w:t>
      </w:r>
      <w:r w:rsidR="009849CC" w:rsidRPr="00C4681E">
        <w:t>..,</w:t>
      </w:r>
    </w:p>
    <w:p w:rsidR="009849CC" w:rsidRPr="00C4681E" w:rsidRDefault="001E2101" w:rsidP="002B47B2">
      <w:pPr>
        <w:spacing w:line="276" w:lineRule="auto"/>
        <w:ind w:left="851" w:hanging="284"/>
        <w:jc w:val="both"/>
      </w:pPr>
      <w:r w:rsidRPr="00C4681E">
        <w:t>b)</w:t>
      </w:r>
      <w:r w:rsidR="004C4BAF">
        <w:t xml:space="preserve"> </w:t>
      </w:r>
      <w:r w:rsidRPr="00C4681E">
        <w:t>d</w:t>
      </w:r>
      <w:r w:rsidR="00EA4658" w:rsidRPr="00C4681E">
        <w:t>otacja</w:t>
      </w:r>
      <w:r w:rsidRPr="00C4681E">
        <w:t xml:space="preserve"> </w:t>
      </w:r>
      <w:r w:rsidR="00EA4658" w:rsidRPr="00C4681E">
        <w:t>w</w:t>
      </w:r>
      <w:r w:rsidR="00D52EAE" w:rsidRPr="00C4681E">
        <w:t xml:space="preserve"> </w:t>
      </w:r>
      <w:r w:rsidR="00EA4658" w:rsidRPr="00C4681E">
        <w:t>……</w:t>
      </w:r>
      <w:r w:rsidR="00B566D2">
        <w:t>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r. w</w:t>
      </w:r>
      <w:r w:rsidR="00F156BF" w:rsidRPr="00C4681E">
        <w:t xml:space="preserve"> </w:t>
      </w:r>
      <w:r w:rsidR="00EA4658" w:rsidRPr="00C4681E">
        <w:t>terminie</w:t>
      </w:r>
      <w:r w:rsidR="00176629" w:rsidRPr="00C4681E">
        <w:t xml:space="preserve"> </w:t>
      </w:r>
      <w:r w:rsidR="004C4BAF">
        <w:t>………...</w:t>
      </w:r>
      <w:r w:rsidR="00EA4658" w:rsidRPr="00C4681E">
        <w:t>…</w:t>
      </w:r>
      <w:r w:rsidR="00D52EAE" w:rsidRPr="00C4681E">
        <w:t xml:space="preserve"> </w:t>
      </w:r>
      <w:r w:rsidR="00EA4658" w:rsidRPr="00C4681E">
        <w:t>w</w:t>
      </w:r>
      <w:r w:rsidR="00176629" w:rsidRPr="00C4681E">
        <w:t xml:space="preserve"> </w:t>
      </w:r>
      <w:r w:rsidR="00EA4658" w:rsidRPr="00C4681E">
        <w:t>wysokości</w:t>
      </w:r>
      <w:r w:rsidR="00176629" w:rsidRPr="00C4681E">
        <w:t xml:space="preserve"> </w:t>
      </w:r>
      <w:r w:rsidR="004C4BAF">
        <w:t>…………</w:t>
      </w:r>
      <w:r w:rsidR="00B566D2">
        <w:t>……</w:t>
      </w:r>
      <w:r w:rsidR="00EA4658" w:rsidRPr="00C4681E">
        <w:t>…………</w:t>
      </w:r>
      <w:r w:rsidR="00176629" w:rsidRPr="00C4681E">
        <w:t xml:space="preserve"> </w:t>
      </w:r>
      <w:r w:rsidR="00EA4658" w:rsidRPr="00C4681E">
        <w:t>(słownie)</w:t>
      </w:r>
      <w:r w:rsidR="00176629" w:rsidRPr="00C4681E">
        <w:t xml:space="preserve"> </w:t>
      </w:r>
      <w:r w:rsidR="004C4BAF">
        <w:t>……</w:t>
      </w:r>
      <w:r w:rsidR="002B47B2">
        <w:t>…………</w:t>
      </w:r>
      <w:r w:rsidR="00EA4658" w:rsidRPr="00C4681E">
        <w:t>……………</w:t>
      </w:r>
      <w:r w:rsidR="004C4BAF">
        <w:t>……………………………………………….. .</w:t>
      </w:r>
    </w:p>
    <w:p w:rsidR="00F45E1E" w:rsidRPr="00C4681E" w:rsidRDefault="00F45E1E" w:rsidP="00EA4658">
      <w:pPr>
        <w:tabs>
          <w:tab w:val="left" w:pos="0"/>
        </w:tabs>
        <w:spacing w:line="276" w:lineRule="auto"/>
        <w:jc w:val="both"/>
      </w:pPr>
    </w:p>
    <w:p w:rsidR="00F45E1E" w:rsidRPr="00C4681E" w:rsidRDefault="00F45E1E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 w:rsidR="00041EA6">
        <w:t>Wysokość</w:t>
      </w:r>
      <w:r w:rsidR="00494289" w:rsidRPr="00C4681E">
        <w:t xml:space="preserve"> </w:t>
      </w:r>
      <w:r w:rsidR="00271D9D" w:rsidRPr="00C4681E">
        <w:t>dotacji</w:t>
      </w:r>
      <w:r w:rsidR="00041EA6">
        <w:t xml:space="preserve"> przekazanej</w:t>
      </w:r>
      <w:r w:rsidR="00271D9D" w:rsidRPr="00C4681E">
        <w:t xml:space="preserve"> w kolejnym roku budżetowym</w:t>
      </w:r>
      <w:r w:rsidR="00494289" w:rsidRPr="00C4681E">
        <w:t xml:space="preserve"> </w:t>
      </w:r>
      <w:r w:rsidR="004C4BAF" w:rsidRPr="00C4681E">
        <w:t xml:space="preserve">jest </w:t>
      </w:r>
      <w:r w:rsidR="00271D9D" w:rsidRPr="00C4681E">
        <w:t xml:space="preserve">uzależniona od wysokości środków publicznych zaplanowanych w budżecie dysponenta części </w:t>
      </w:r>
      <w:r w:rsidR="00271D9D" w:rsidRPr="00C4681E">
        <w:lastRenderedPageBreak/>
        <w:t>budżetowej na realizację zadań publicznych przez organizacje pozarządowe lub podmioty wymienione w art. 3 ust. 3 ustawy</w:t>
      </w:r>
      <w:r w:rsidRPr="00C4681E">
        <w:rPr>
          <w:rStyle w:val="Odwoanieprzypisudolnego"/>
        </w:rPr>
        <w:footnoteReference w:id="3"/>
      </w:r>
      <w:r w:rsidRPr="00C4681E">
        <w:rPr>
          <w:vertAlign w:val="superscript"/>
        </w:rPr>
        <w:t>)</w:t>
      </w:r>
      <w:r w:rsidR="00271D9D" w:rsidRPr="00C4681E">
        <w:t>*</w:t>
      </w:r>
      <w:r w:rsidR="00073A0D">
        <w:t>.</w:t>
      </w:r>
    </w:p>
    <w:p w:rsidR="003F02D0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</w:t>
      </w:r>
      <w:r w:rsidR="003F02D0" w:rsidRPr="00C4681E">
        <w:t>. Za dzień przekazania dotacji uznaje się dzień obciążenia rachunku Zleceniodawcy.</w:t>
      </w:r>
    </w:p>
    <w:p w:rsidR="00D56DA6" w:rsidRPr="00C4681E" w:rsidRDefault="00F45E1E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</w:t>
      </w:r>
      <w:r w:rsidR="00D56DA6" w:rsidRPr="00C4681E">
        <w:t>. Zleceniobiorca</w:t>
      </w:r>
      <w:r w:rsidR="00EE573C" w:rsidRPr="00C4681E">
        <w:t>(-</w:t>
      </w:r>
      <w:proofErr w:type="spellStart"/>
      <w:r w:rsidR="004C4BAF">
        <w:t>c</w:t>
      </w:r>
      <w:r w:rsidR="00EE573C" w:rsidRPr="00C4681E">
        <w:t>y</w:t>
      </w:r>
      <w:proofErr w:type="spellEnd"/>
      <w:r w:rsidR="00EE573C" w:rsidRPr="00C4681E">
        <w:t>)</w:t>
      </w:r>
      <w:r w:rsidR="00901826" w:rsidRPr="00C4681E">
        <w:t xml:space="preserve"> oświadcza</w:t>
      </w:r>
      <w:r w:rsidR="00A1343E" w:rsidRPr="00C4681E">
        <w:t>(</w:t>
      </w:r>
      <w:r w:rsidR="00EE573C" w:rsidRPr="00C4681E">
        <w:t>ją)</w:t>
      </w:r>
      <w:r w:rsidR="00901826" w:rsidRPr="00C4681E">
        <w:t>, że jest</w:t>
      </w:r>
      <w:r w:rsidR="00EE573C" w:rsidRPr="00C4681E">
        <w:t>/są</w:t>
      </w:r>
      <w:r w:rsidR="00901826" w:rsidRPr="00C4681E">
        <w:t xml:space="preserve"> jedynym</w:t>
      </w:r>
      <w:r w:rsidR="00EE573C" w:rsidRPr="00C4681E">
        <w:t>(i)</w:t>
      </w:r>
      <w:r w:rsidR="00901826" w:rsidRPr="00C4681E">
        <w:t xml:space="preserve"> posiadaczem</w:t>
      </w:r>
      <w:r w:rsidR="00EE573C" w:rsidRPr="00C4681E">
        <w:t>(-</w:t>
      </w:r>
      <w:proofErr w:type="spellStart"/>
      <w:r w:rsidR="004C4BAF">
        <w:t>cz</w:t>
      </w:r>
      <w:r w:rsidR="00EE573C" w:rsidRPr="00C4681E">
        <w:t>ami</w:t>
      </w:r>
      <w:proofErr w:type="spellEnd"/>
      <w:r w:rsidR="00EE573C" w:rsidRPr="00C4681E">
        <w:t>)</w:t>
      </w:r>
      <w:r w:rsidR="00901826" w:rsidRPr="00C4681E">
        <w:t xml:space="preserve"> wskazanego</w:t>
      </w:r>
      <w:r w:rsidR="00F156BF" w:rsidRPr="00C4681E">
        <w:t xml:space="preserve"> (-</w:t>
      </w:r>
      <w:proofErr w:type="spellStart"/>
      <w:r w:rsidR="004C4BAF">
        <w:t>n</w:t>
      </w:r>
      <w:r w:rsidR="00F156BF" w:rsidRPr="00C4681E">
        <w:t>ych</w:t>
      </w:r>
      <w:proofErr w:type="spellEnd"/>
      <w:r w:rsidR="00F156BF" w:rsidRPr="00C4681E">
        <w:t>)</w:t>
      </w:r>
      <w:r w:rsidR="00901826" w:rsidRPr="00C4681E">
        <w:t xml:space="preserve"> w ust. 1</w:t>
      </w:r>
      <w:r w:rsidR="00D56DA6" w:rsidRPr="00C4681E">
        <w:t xml:space="preserve"> rach</w:t>
      </w:r>
      <w:r w:rsidR="00901826" w:rsidRPr="00C4681E">
        <w:t>unku</w:t>
      </w:r>
      <w:r w:rsidR="00356FFA" w:rsidRPr="00C4681E">
        <w:t>(-</w:t>
      </w:r>
      <w:proofErr w:type="spellStart"/>
      <w:r w:rsidR="004C4BAF">
        <w:t>k</w:t>
      </w:r>
      <w:r w:rsidR="00356FFA" w:rsidRPr="00C4681E">
        <w:t>ów</w:t>
      </w:r>
      <w:proofErr w:type="spellEnd"/>
      <w:r w:rsidR="00356FFA" w:rsidRPr="00C4681E">
        <w:t>)</w:t>
      </w:r>
      <w:r w:rsidR="00901826" w:rsidRPr="00C4681E">
        <w:t xml:space="preserve"> bankowego</w:t>
      </w:r>
      <w:r w:rsidR="00356FFA" w:rsidRPr="00C4681E">
        <w:t>(-</w:t>
      </w:r>
      <w:r w:rsidR="004C4BAF">
        <w:t>w</w:t>
      </w:r>
      <w:r w:rsidR="00356FFA" w:rsidRPr="00C4681E">
        <w:t>ych)</w:t>
      </w:r>
      <w:r w:rsidR="00901826" w:rsidRPr="00C4681E">
        <w:t xml:space="preserve"> i zobowiązuje</w:t>
      </w:r>
      <w:r w:rsidR="00356FFA" w:rsidRPr="00C4681E">
        <w:t>(-</w:t>
      </w:r>
      <w:r w:rsidR="004C4BAF">
        <w:t>j</w:t>
      </w:r>
      <w:r w:rsidR="00356FFA" w:rsidRPr="00C4681E">
        <w:t>ą)</w:t>
      </w:r>
      <w:r w:rsidR="00D56DA6" w:rsidRPr="00C4681E">
        <w:t xml:space="preserve"> się do utrzymania</w:t>
      </w:r>
      <w:r w:rsidR="004C4BAF">
        <w:t xml:space="preserve"> rachunku</w:t>
      </w:r>
      <w:r w:rsidR="00D56DA6" w:rsidRPr="00C4681E">
        <w:t xml:space="preserve"> wskazanego </w:t>
      </w:r>
      <w:r w:rsidR="00FE6A82" w:rsidRPr="00C4681E">
        <w:t>w</w:t>
      </w:r>
      <w:r w:rsidR="00EE573C" w:rsidRPr="00C4681E">
        <w:t> </w:t>
      </w:r>
      <w:r w:rsidR="00FE6A82" w:rsidRPr="00C4681E">
        <w:t>ust. 1</w:t>
      </w:r>
      <w:r w:rsidR="00D56DA6" w:rsidRPr="00C4681E">
        <w:t xml:space="preserve"> nie krócej niż do </w:t>
      </w:r>
      <w:r w:rsidR="001E5A54" w:rsidRPr="00C4681E">
        <w:t xml:space="preserve">dnia </w:t>
      </w:r>
      <w:r w:rsidR="002B01F5" w:rsidRPr="00C4681E">
        <w:t>zaakceptowania przez</w:t>
      </w:r>
      <w:r w:rsidR="00D56DA6" w:rsidRPr="00C4681E">
        <w:t xml:space="preserve"> Zleceniodawc</w:t>
      </w:r>
      <w:r w:rsidR="002B01F5" w:rsidRPr="00C4681E">
        <w:t>ę sprawozdania końcowego</w:t>
      </w:r>
      <w:r w:rsidR="00D56DA6" w:rsidRPr="00C4681E">
        <w:t>,</w:t>
      </w:r>
      <w:r w:rsidR="002B01F5" w:rsidRPr="00C4681E">
        <w:t xml:space="preserve"> o którym mowa w</w:t>
      </w:r>
      <w:r w:rsidR="00FE6A82" w:rsidRPr="00C4681E">
        <w:t xml:space="preserve"> </w:t>
      </w:r>
      <w:r w:rsidR="002B01F5" w:rsidRPr="00C4681E">
        <w:t>§</w:t>
      </w:r>
      <w:r w:rsidR="00FE6A82" w:rsidRPr="00C4681E">
        <w:t xml:space="preserve"> </w:t>
      </w:r>
      <w:r w:rsidR="002018BE" w:rsidRPr="00C4681E">
        <w:t xml:space="preserve">10 </w:t>
      </w:r>
      <w:r w:rsidR="002B01F5" w:rsidRPr="00C4681E">
        <w:t xml:space="preserve">ust. </w:t>
      </w:r>
      <w:r w:rsidR="00B70F62">
        <w:t>4</w:t>
      </w:r>
      <w:r w:rsidR="002B01F5" w:rsidRPr="00C4681E">
        <w:t xml:space="preserve">. </w:t>
      </w:r>
      <w:r w:rsidR="00F51B64" w:rsidRPr="00C4681E">
        <w:t xml:space="preserve">W przypadku </w:t>
      </w:r>
      <w:r w:rsidR="00F156BF" w:rsidRPr="00C4681E">
        <w:t xml:space="preserve">braku </w:t>
      </w:r>
      <w:r w:rsidR="00F51B64" w:rsidRPr="00C4681E">
        <w:t>możliwości utrzymania rachunku,</w:t>
      </w:r>
      <w:r w:rsidR="001E5A54" w:rsidRPr="00C4681E">
        <w:t xml:space="preserve"> o którym mowa w ust. 1,</w:t>
      </w:r>
      <w:r w:rsidR="00F51B64" w:rsidRPr="00C4681E">
        <w:t xml:space="preserve"> Zleceniobiorca</w:t>
      </w:r>
      <w:r w:rsidR="00EE573C" w:rsidRPr="00C4681E">
        <w:t>(-</w:t>
      </w:r>
      <w:proofErr w:type="spellStart"/>
      <w:r w:rsidR="004C4BAF">
        <w:t>c</w:t>
      </w:r>
      <w:r w:rsidR="00EE573C" w:rsidRPr="00C4681E">
        <w:t>y</w:t>
      </w:r>
      <w:proofErr w:type="spellEnd"/>
      <w:r w:rsidR="00EE573C" w:rsidRPr="00C4681E">
        <w:t>)</w:t>
      </w:r>
      <w:r w:rsidR="00F51B64" w:rsidRPr="00C4681E">
        <w:t xml:space="preserve"> zobowiązuje</w:t>
      </w:r>
      <w:r w:rsidR="00EE573C" w:rsidRPr="00C4681E">
        <w:t>(-</w:t>
      </w:r>
      <w:r w:rsidR="004C4BAF">
        <w:t>j</w:t>
      </w:r>
      <w:r w:rsidR="00EE573C" w:rsidRPr="00C4681E">
        <w:t>ą)</w:t>
      </w:r>
      <w:r w:rsidR="00F51B64" w:rsidRPr="00C4681E">
        <w:t xml:space="preserve"> się do niezwłocznego poinformowania Zleceniodawcy o nowym</w:t>
      </w:r>
      <w:r w:rsidR="00356FFA" w:rsidRPr="00C4681E">
        <w:t>(-</w:t>
      </w:r>
      <w:proofErr w:type="spellStart"/>
      <w:r w:rsidR="00356FFA" w:rsidRPr="00C4681E">
        <w:t>ych</w:t>
      </w:r>
      <w:proofErr w:type="spellEnd"/>
      <w:r w:rsidR="00356FFA" w:rsidRPr="00C4681E">
        <w:t>)</w:t>
      </w:r>
      <w:r w:rsidR="00F51B64" w:rsidRPr="00C4681E">
        <w:t xml:space="preserve"> rachunku</w:t>
      </w:r>
      <w:r w:rsidR="00356FFA" w:rsidRPr="00C4681E">
        <w:t>(-</w:t>
      </w:r>
      <w:proofErr w:type="spellStart"/>
      <w:r w:rsidR="004C4BAF">
        <w:t>k</w:t>
      </w:r>
      <w:r w:rsidR="00356FFA" w:rsidRPr="00C4681E">
        <w:t>ach</w:t>
      </w:r>
      <w:proofErr w:type="spellEnd"/>
      <w:r w:rsidR="00356FFA" w:rsidRPr="00C4681E">
        <w:t>)</w:t>
      </w:r>
      <w:r w:rsidR="001E5A54" w:rsidRPr="00C4681E">
        <w:t xml:space="preserve"> </w:t>
      </w:r>
      <w:r w:rsidR="00835E58">
        <w:br/>
      </w:r>
      <w:r w:rsidR="001E5A54" w:rsidRPr="00C4681E">
        <w:t>i jego</w:t>
      </w:r>
      <w:r w:rsidR="00356FFA" w:rsidRPr="00C4681E">
        <w:t>/ich</w:t>
      </w:r>
      <w:r w:rsidR="001E5A54" w:rsidRPr="00C4681E">
        <w:t xml:space="preserve"> numerze</w:t>
      </w:r>
      <w:r w:rsidR="00356FFA" w:rsidRPr="00C4681E">
        <w:t>(-</w:t>
      </w:r>
      <w:proofErr w:type="spellStart"/>
      <w:r w:rsidR="004C4BAF">
        <w:t>r</w:t>
      </w:r>
      <w:r w:rsidR="00356FFA" w:rsidRPr="00C4681E">
        <w:t>ach</w:t>
      </w:r>
      <w:proofErr w:type="spellEnd"/>
      <w:r w:rsidR="00356FFA" w:rsidRPr="00C4681E">
        <w:t>)</w:t>
      </w:r>
      <w:r w:rsidR="00F51B64" w:rsidRPr="00C4681E">
        <w:t>.</w:t>
      </w:r>
    </w:p>
    <w:p w:rsidR="00D56DA6" w:rsidRPr="00C4681E" w:rsidRDefault="00F45E1E" w:rsidP="004C4BAF">
      <w:pPr>
        <w:spacing w:line="276" w:lineRule="auto"/>
        <w:ind w:left="284" w:hanging="284"/>
        <w:jc w:val="both"/>
      </w:pPr>
      <w:r w:rsidRPr="00C4681E">
        <w:t>5</w:t>
      </w:r>
      <w:r w:rsidR="001E4696" w:rsidRPr="00C4681E">
        <w:t>.</w:t>
      </w:r>
      <w:r w:rsidR="004C4BAF">
        <w:t xml:space="preserve"> </w:t>
      </w:r>
      <w:r w:rsidR="00901826" w:rsidRPr="00C4681E">
        <w:t>Zleceniobiorca</w:t>
      </w:r>
      <w:r w:rsidR="00D1346E" w:rsidRPr="00C4681E">
        <w:t>(-</w:t>
      </w:r>
      <w:proofErr w:type="spellStart"/>
      <w:r w:rsidR="00B56231">
        <w:t>c</w:t>
      </w:r>
      <w:r w:rsidR="00D1346E" w:rsidRPr="00C4681E">
        <w:t>y</w:t>
      </w:r>
      <w:proofErr w:type="spellEnd"/>
      <w:r w:rsidR="00D1346E" w:rsidRPr="00C4681E">
        <w:t>)</w:t>
      </w:r>
      <w:r w:rsidR="00901826" w:rsidRPr="00C4681E">
        <w:t xml:space="preserve"> zobowiązuje</w:t>
      </w:r>
      <w:r w:rsidR="00D1346E" w:rsidRPr="00C4681E">
        <w:t>(-</w:t>
      </w:r>
      <w:r w:rsidR="00B56231">
        <w:t>j</w:t>
      </w:r>
      <w:r w:rsidR="00D1346E" w:rsidRPr="00C4681E">
        <w:t>ą)</w:t>
      </w:r>
      <w:r w:rsidR="00D56DA6" w:rsidRPr="00C4681E">
        <w:t xml:space="preserve"> się do przekazania na realizację zadania</w:t>
      </w:r>
      <w:r w:rsidR="0028013B" w:rsidRPr="00C4681E">
        <w:t xml:space="preserve"> publicznego</w:t>
      </w:r>
      <w:bookmarkStart w:id="2" w:name="_Ref456006860"/>
      <w:r w:rsidR="0060276B" w:rsidRPr="00C4681E">
        <w:rPr>
          <w:rStyle w:val="Odwoanieprzypisudolnego"/>
        </w:rPr>
        <w:footnoteReference w:id="4"/>
      </w:r>
      <w:bookmarkEnd w:id="2"/>
      <w:r w:rsidR="0060276B" w:rsidRPr="00C4681E">
        <w:rPr>
          <w:vertAlign w:val="superscript"/>
        </w:rPr>
        <w:t>)</w:t>
      </w:r>
      <w:r w:rsidR="007626E6" w:rsidRPr="00C4681E">
        <w:t xml:space="preserve"> </w:t>
      </w:r>
      <w:r w:rsidR="007626E6" w:rsidRPr="00C4681E">
        <w:rPr>
          <w:i/>
        </w:rPr>
        <w:t>(w</w:t>
      </w:r>
      <w:r w:rsidR="00A13BF2" w:rsidRPr="00C4681E">
        <w:rPr>
          <w:i/>
        </w:rPr>
        <w:t> </w:t>
      </w:r>
      <w:r w:rsidR="007626E6" w:rsidRPr="00C4681E">
        <w:rPr>
          <w:i/>
        </w:rPr>
        <w:t>przypadku zadania publicznego realizowanego w okresie od 2 do 5 lat</w:t>
      </w:r>
      <w:r w:rsidR="002018BE" w:rsidRPr="00C4681E">
        <w:rPr>
          <w:i/>
        </w:rPr>
        <w:t xml:space="preserve"> budżetowych</w:t>
      </w:r>
      <w:r w:rsidR="007626E6" w:rsidRPr="00C4681E">
        <w:rPr>
          <w:i/>
        </w:rPr>
        <w:t xml:space="preserve"> należy wskazać wysokość środków oraz wartość wkładu w poszczególnych latach)</w:t>
      </w:r>
      <w:r w:rsidR="00D56DA6" w:rsidRPr="00C4681E">
        <w:rPr>
          <w:i/>
        </w:rPr>
        <w:t>:</w:t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1) inn</w:t>
      </w:r>
      <w:r w:rsidR="00F614F1" w:rsidRPr="00C4681E">
        <w:t>ych</w:t>
      </w:r>
      <w:r w:rsidRPr="00C4681E">
        <w:t xml:space="preserve"> środk</w:t>
      </w:r>
      <w:r w:rsidR="00F614F1" w:rsidRPr="00C4681E">
        <w:t>ów</w:t>
      </w:r>
      <w:r w:rsidRPr="00C4681E">
        <w:t xml:space="preserve"> finansow</w:t>
      </w:r>
      <w:r w:rsidR="00F614F1" w:rsidRPr="00C4681E">
        <w:t>ych</w:t>
      </w:r>
      <w:r w:rsidRPr="00C4681E">
        <w:t xml:space="preserve"> w wysokości</w:t>
      </w:r>
      <w:bookmarkStart w:id="3" w:name="_Ref426980963"/>
      <w:r w:rsidRPr="00C4681E">
        <w:rPr>
          <w:rStyle w:val="Odwoanieprzypisudolnego"/>
        </w:rPr>
        <w:footnoteReference w:id="5"/>
      </w:r>
      <w:bookmarkEnd w:id="3"/>
      <w:r w:rsidRPr="00C4681E">
        <w:rPr>
          <w:vertAlign w:val="superscript"/>
        </w:rPr>
        <w:t>)</w:t>
      </w:r>
      <w:r w:rsidR="0044461A" w:rsidRPr="00C4681E">
        <w:t xml:space="preserve"> </w:t>
      </w:r>
      <w:r w:rsidR="00D52EAE" w:rsidRPr="00C4681E">
        <w:t>…………….</w:t>
      </w:r>
      <w:r w:rsidRPr="00C4681E">
        <w:t>............................................ (słownie)</w:t>
      </w:r>
      <w:r w:rsidR="00D52EAE" w:rsidRPr="00C4681E">
        <w:t xml:space="preserve"> </w:t>
      </w:r>
      <w:r w:rsidRPr="00C4681E">
        <w:t>………………………………….....................</w:t>
      </w:r>
      <w:r w:rsidR="00D52EAE" w:rsidRPr="00C4681E">
        <w:t>....</w:t>
      </w:r>
      <w:r w:rsidRPr="00C4681E">
        <w:t>..............................................</w:t>
      </w:r>
      <w:r w:rsidR="008C4BE7" w:rsidRPr="00C4681E">
        <w:t>,</w:t>
      </w:r>
    </w:p>
    <w:p w:rsidR="008C4BE7" w:rsidRPr="00C4681E" w:rsidRDefault="008C4BE7" w:rsidP="00837774">
      <w:pPr>
        <w:spacing w:line="276" w:lineRule="auto"/>
        <w:ind w:left="567"/>
        <w:jc w:val="both"/>
      </w:pPr>
      <w:r w:rsidRPr="00C4681E">
        <w:t>w tym:</w:t>
      </w:r>
    </w:p>
    <w:p w:rsidR="00C352F4" w:rsidRPr="00C4681E" w:rsidRDefault="00C352F4" w:rsidP="00837774">
      <w:pPr>
        <w:pStyle w:val="Akapitzlist"/>
        <w:numPr>
          <w:ilvl w:val="0"/>
          <w:numId w:val="40"/>
        </w:numPr>
        <w:ind w:left="851" w:hanging="284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własn</w:t>
      </w:r>
      <w:r w:rsidR="00830AC2" w:rsidRPr="00C4681E">
        <w:t>ych</w:t>
      </w:r>
      <w:r w:rsidR="0044461A" w:rsidRPr="00C4681E">
        <w:t xml:space="preserve"> w wysokości ………………</w:t>
      </w:r>
      <w:r w:rsidR="00B56231">
        <w:t>….</w:t>
      </w:r>
      <w:r w:rsidR="0044461A" w:rsidRPr="00C4681E">
        <w:t xml:space="preserve"> </w:t>
      </w:r>
      <w:r w:rsidRPr="00C4681E">
        <w:t>(słownie)</w:t>
      </w:r>
      <w:r w:rsidR="0044461A" w:rsidRPr="00C4681E">
        <w:t xml:space="preserve"> ……</w:t>
      </w:r>
      <w:r w:rsidR="00B56231">
        <w:t>…</w:t>
      </w:r>
      <w:r w:rsidR="0044461A" w:rsidRPr="00C4681E">
        <w:t>… ………………………</w:t>
      </w:r>
      <w:r w:rsidR="006E465F" w:rsidRPr="00C4681E">
        <w:t>……………</w:t>
      </w:r>
      <w:r w:rsidR="0044461A" w:rsidRPr="00C4681E">
        <w:t>……………………………………………</w:t>
      </w:r>
      <w:r w:rsidR="00B56231">
        <w:t>…….</w:t>
      </w:r>
      <w:r w:rsidR="0044461A" w:rsidRPr="00C4681E">
        <w:t>.</w:t>
      </w:r>
      <w:r w:rsidR="00D52EAE" w:rsidRPr="00C4681E">
        <w:t>*,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ze świadczeń pieniężnych od odbiorców zadania publicznego </w:t>
      </w:r>
      <w:r w:rsidR="00FA7771" w:rsidRPr="00C4681E">
        <w:br/>
      </w:r>
      <w:r w:rsidRPr="00C4681E">
        <w:t>w wysokości</w:t>
      </w:r>
      <w:r w:rsidR="00D52EAE" w:rsidRPr="00C4681E">
        <w:t xml:space="preserve"> </w:t>
      </w:r>
      <w:r w:rsidRPr="00C4681E">
        <w:t>.................</w:t>
      </w:r>
      <w:r w:rsidR="00FA7771" w:rsidRPr="00C4681E">
        <w:t>.........</w:t>
      </w:r>
      <w:r w:rsidR="00B56231">
        <w:t>........</w:t>
      </w:r>
      <w:r w:rsidR="00FA7771" w:rsidRPr="00C4681E">
        <w:t>.</w:t>
      </w:r>
      <w:r w:rsidRPr="00C4681E">
        <w:t xml:space="preserve">  (słownie)</w:t>
      </w:r>
      <w:r w:rsidR="00D52EAE" w:rsidRPr="00C4681E">
        <w:t xml:space="preserve"> ………………………………………..</w:t>
      </w:r>
      <w:r w:rsidR="00FA7771" w:rsidRPr="00C4681E">
        <w:t xml:space="preserve"> </w:t>
      </w:r>
      <w:r w:rsidRPr="00C4681E">
        <w:t>……………………………………………………………………………</w:t>
      </w:r>
      <w:r w:rsidR="00FA7771" w:rsidRPr="00C4681E">
        <w:t>……</w:t>
      </w:r>
      <w:r w:rsidR="00B56231">
        <w:t>…….</w:t>
      </w:r>
      <w:r w:rsidR="00D52EAE" w:rsidRPr="00C4681E">
        <w:t>.</w:t>
      </w:r>
      <w:r w:rsidRPr="00C4681E">
        <w:t>*</w:t>
      </w:r>
      <w:r w:rsidR="00D52EAE" w:rsidRPr="00C4681E">
        <w:t>,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środk</w:t>
      </w:r>
      <w:r w:rsidR="00830AC2" w:rsidRPr="00C4681E">
        <w:t>ów</w:t>
      </w:r>
      <w:r w:rsidRPr="00C4681E">
        <w:t xml:space="preserve"> finansow</w:t>
      </w:r>
      <w:r w:rsidR="00830AC2" w:rsidRPr="00C4681E">
        <w:t>ych</w:t>
      </w:r>
      <w:r w:rsidRPr="00C4681E">
        <w:t xml:space="preserve"> z innych źródeł publicznych przyznanych przez:</w:t>
      </w:r>
      <w:r w:rsidR="00D52EAE" w:rsidRPr="00C4681E">
        <w:t xml:space="preserve"> ………...</w:t>
      </w:r>
      <w:r w:rsidRPr="00C4681E">
        <w:t xml:space="preserve"> </w:t>
      </w:r>
      <w:r w:rsidR="0010569A">
        <w:t>………………………………………………………………..</w:t>
      </w:r>
      <w:r w:rsidR="00D52EAE" w:rsidRPr="00C4681E">
        <w:t xml:space="preserve">... </w:t>
      </w:r>
      <w:r w:rsidRPr="00C4681E">
        <w:t>(nazwa organu</w:t>
      </w:r>
      <w:r w:rsidR="00830AC2" w:rsidRPr="00C4681E">
        <w:t>(-</w:t>
      </w:r>
      <w:r w:rsidR="00B56231">
        <w:t>nó</w:t>
      </w:r>
      <w:r w:rsidR="00830AC2" w:rsidRPr="00C4681E">
        <w:t>w)</w:t>
      </w:r>
      <w:r w:rsidRPr="00C4681E">
        <w:t xml:space="preserve"> przyznającego</w:t>
      </w:r>
      <w:r w:rsidR="00830AC2" w:rsidRPr="00C4681E">
        <w:t>(-</w:t>
      </w:r>
      <w:proofErr w:type="spellStart"/>
      <w:r w:rsidR="00B56231">
        <w:t>c</w:t>
      </w:r>
      <w:r w:rsidR="00830AC2" w:rsidRPr="00C4681E">
        <w:t>ych</w:t>
      </w:r>
      <w:proofErr w:type="spellEnd"/>
      <w:r w:rsidR="00830AC2" w:rsidRPr="00C4681E">
        <w:t>)</w:t>
      </w:r>
      <w:r w:rsidRPr="00C4681E">
        <w:t xml:space="preserve"> środki) w wysokości</w:t>
      </w:r>
      <w:r w:rsidR="00EA6D96">
        <w:t xml:space="preserve"> </w:t>
      </w:r>
      <w:r w:rsidR="00D52EAE" w:rsidRPr="00C4681E">
        <w:t>…</w:t>
      </w:r>
      <w:r w:rsidR="00EA6D96">
        <w:t>...</w:t>
      </w:r>
      <w:r w:rsidR="00D52EAE" w:rsidRPr="00C4681E">
        <w:t>…</w:t>
      </w:r>
      <w:r w:rsidR="00FA72FC">
        <w:t>……………</w:t>
      </w:r>
      <w:r w:rsidR="00D52EAE" w:rsidRPr="00C4681E">
        <w:t>.. (słownie)</w:t>
      </w:r>
      <w:r w:rsidR="00FA72FC">
        <w:t xml:space="preserve"> ……….…</w:t>
      </w:r>
      <w:r w:rsidR="00B56231">
        <w:t xml:space="preserve"> …..</w:t>
      </w:r>
      <w:r w:rsidR="00D52EAE" w:rsidRPr="00C4681E">
        <w:t>……………………………</w:t>
      </w:r>
      <w:r w:rsidRPr="00C4681E">
        <w:t>………………………………………</w:t>
      </w:r>
      <w:r w:rsidR="00D52EAE" w:rsidRPr="00C4681E">
        <w:t>…</w:t>
      </w:r>
      <w:r w:rsidR="00FA72FC">
        <w:t>…………..</w:t>
      </w:r>
      <w:r w:rsidR="00D52EAE" w:rsidRPr="00C4681E">
        <w:t>.</w:t>
      </w:r>
      <w:r w:rsidRPr="00C4681E">
        <w:t>*</w:t>
      </w:r>
      <w:r w:rsidR="00D52EAE" w:rsidRPr="00C4681E">
        <w:t>,</w:t>
      </w:r>
      <w:r w:rsidRPr="00C4681E">
        <w:t xml:space="preserve"> </w:t>
      </w:r>
    </w:p>
    <w:p w:rsidR="00B627FC" w:rsidRPr="00C4681E" w:rsidRDefault="00B627FC" w:rsidP="00837774">
      <w:pPr>
        <w:pStyle w:val="Akapitzlist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pozostał</w:t>
      </w:r>
      <w:r w:rsidR="00830AC2" w:rsidRPr="00C4681E">
        <w:t>ych środków</w:t>
      </w:r>
      <w:r w:rsidR="00D52EAE" w:rsidRPr="00C4681E">
        <w:t xml:space="preserve"> w wysokości ……………………</w:t>
      </w:r>
      <w:r w:rsidRPr="00C4681E">
        <w:t xml:space="preserve"> (słownie)</w:t>
      </w:r>
      <w:r w:rsidR="00EA6D96">
        <w:t xml:space="preserve"> ...</w:t>
      </w:r>
      <w:r w:rsidR="00D52EAE" w:rsidRPr="00C4681E">
        <w:t xml:space="preserve">…………… </w:t>
      </w:r>
      <w:r w:rsidRPr="00C4681E">
        <w:t>………………………………………………………………………</w:t>
      </w:r>
      <w:r w:rsidR="00D52EAE" w:rsidRPr="00C4681E">
        <w:t>…………</w:t>
      </w:r>
      <w:r w:rsidR="00B56231">
        <w:t>…</w:t>
      </w:r>
      <w:r w:rsidR="00835E58">
        <w:t>…</w:t>
      </w:r>
      <w:r w:rsidR="00D52EAE" w:rsidRPr="00C4681E">
        <w:t>.</w:t>
      </w:r>
      <w:r w:rsidRPr="00C4681E">
        <w:t>*</w:t>
      </w:r>
      <w:r w:rsidR="00D52EAE" w:rsidRPr="00C4681E">
        <w:t>;</w:t>
      </w:r>
    </w:p>
    <w:p w:rsidR="00B627FC" w:rsidRPr="00C4681E" w:rsidRDefault="00B627FC" w:rsidP="00B627FC">
      <w:pPr>
        <w:tabs>
          <w:tab w:val="num" w:pos="851"/>
        </w:tabs>
        <w:spacing w:line="276" w:lineRule="auto"/>
        <w:jc w:val="both"/>
      </w:pPr>
      <w:r w:rsidRPr="00C4681E">
        <w:tab/>
      </w: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 w:rsidR="00B56231">
        <w:t>....</w:t>
      </w:r>
      <w:r w:rsidRPr="00C4681E">
        <w:t>.............</w:t>
      </w:r>
      <w:r w:rsidR="000A20D0">
        <w:t>..</w:t>
      </w:r>
      <w:r w:rsidRPr="00C4681E">
        <w:t>... (słownie)</w:t>
      </w:r>
      <w:r w:rsidR="000A20D0">
        <w:t xml:space="preserve"> ...…………………….</w:t>
      </w:r>
      <w:r w:rsidRPr="00C4681E">
        <w:t xml:space="preserve"> ..............................................................................................................</w:t>
      </w:r>
      <w:r w:rsidR="000A20D0">
        <w:t>.........</w:t>
      </w:r>
      <w:r w:rsidR="00835E58">
        <w:t>...</w:t>
      </w:r>
      <w:r w:rsidR="00FA72FC">
        <w:t>...</w:t>
      </w:r>
      <w:r w:rsidR="00835E58">
        <w:t>....</w:t>
      </w:r>
      <w:r w:rsidR="00FA72FC">
        <w:t>.</w:t>
      </w:r>
      <w:r w:rsidR="00835E58">
        <w:t>...</w:t>
      </w:r>
      <w:r w:rsidR="000A20D0">
        <w:t>...</w:t>
      </w:r>
      <w:r w:rsidRPr="00C4681E">
        <w:t xml:space="preserve">.*; </w:t>
      </w:r>
    </w:p>
    <w:p w:rsidR="00B627FC" w:rsidRPr="00C4681E" w:rsidRDefault="00B627FC" w:rsidP="00B627FC">
      <w:pPr>
        <w:spacing w:line="276" w:lineRule="auto"/>
        <w:ind w:left="540"/>
        <w:jc w:val="both"/>
      </w:pPr>
    </w:p>
    <w:p w:rsidR="00B627FC" w:rsidRPr="00C4681E" w:rsidRDefault="00B627FC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 w:rsidR="000A20D0">
        <w:t>rtości .............................</w:t>
      </w:r>
      <w:r w:rsidR="00B56231">
        <w:t>....</w:t>
      </w:r>
      <w:r w:rsidR="000A20D0">
        <w:t>....</w:t>
      </w:r>
      <w:r w:rsidRPr="00C4681E">
        <w:t>. (słownie)</w:t>
      </w:r>
      <w:r w:rsidR="000A20D0">
        <w:t xml:space="preserve"> .....…………...………</w:t>
      </w:r>
      <w:r w:rsidRPr="00C4681E">
        <w:t xml:space="preserve"> .................................................................................................................</w:t>
      </w:r>
      <w:r w:rsidR="000A20D0">
        <w:t>.........</w:t>
      </w:r>
      <w:r w:rsidR="004F2795">
        <w:t>...</w:t>
      </w:r>
      <w:r w:rsidR="00FA72FC">
        <w:t>....</w:t>
      </w:r>
      <w:r w:rsidR="004F2795">
        <w:t>......</w:t>
      </w:r>
      <w:r w:rsidR="000A20D0">
        <w:t>..</w:t>
      </w:r>
      <w:r w:rsidRPr="00C4681E">
        <w:t>*.</w:t>
      </w:r>
    </w:p>
    <w:p w:rsidR="008E20A6" w:rsidRPr="00C4681E" w:rsidRDefault="0010569A" w:rsidP="006C24AB">
      <w:pPr>
        <w:spacing w:line="276" w:lineRule="auto"/>
        <w:ind w:left="284" w:hanging="257"/>
        <w:jc w:val="both"/>
      </w:pPr>
      <w:r>
        <w:t>5</w:t>
      </w:r>
      <w:r w:rsidR="008E20A6" w:rsidRPr="00C4681E">
        <w:t>.</w:t>
      </w:r>
      <w:r w:rsidR="006C24AB">
        <w:t xml:space="preserve"> </w:t>
      </w:r>
      <w:r w:rsidR="008E20A6" w:rsidRPr="00C4681E">
        <w:t>Zleceniobiorca(-</w:t>
      </w:r>
      <w:proofErr w:type="spellStart"/>
      <w:r w:rsidR="006C24AB">
        <w:t>c</w:t>
      </w:r>
      <w:r w:rsidR="008E20A6" w:rsidRPr="00C4681E">
        <w:t>y</w:t>
      </w:r>
      <w:proofErr w:type="spellEnd"/>
      <w:r w:rsidR="008E20A6" w:rsidRPr="00C4681E">
        <w:t>) zobowiązuje(-</w:t>
      </w:r>
      <w:r w:rsidR="006C24AB">
        <w:t>j</w:t>
      </w:r>
      <w:r w:rsidR="008E20A6" w:rsidRPr="00C4681E">
        <w:t>ą) się do przekazania na realizację zadania publicznego środków finansowych własnych, środków pochodzących z innych źródeł, wkładu osobowego lub rzeczowego</w:t>
      </w:r>
      <w:r w:rsidR="008E20A6" w:rsidRPr="00C4681E">
        <w:rPr>
          <w:rStyle w:val="Odwoanieprzypisudolnego"/>
        </w:rPr>
        <w:footnoteReference w:id="6"/>
      </w:r>
      <w:r w:rsidR="008E20A6" w:rsidRPr="00C4681E">
        <w:rPr>
          <w:vertAlign w:val="superscript"/>
        </w:rPr>
        <w:t>)</w:t>
      </w:r>
      <w:r w:rsidR="00D87AFC" w:rsidRPr="00C4681E">
        <w:t xml:space="preserve"> </w:t>
      </w:r>
      <w:r w:rsidR="00D87AFC" w:rsidRPr="00C4681E">
        <w:rPr>
          <w:i/>
        </w:rPr>
        <w:t xml:space="preserve">(w przypadku zadania publicznego realizowanego w okresie </w:t>
      </w:r>
      <w:r w:rsidR="00C41D24" w:rsidRPr="00C4681E">
        <w:rPr>
          <w:i/>
        </w:rPr>
        <w:t>przekraczającym rok budżetowy</w:t>
      </w:r>
      <w:r w:rsidR="00D87AFC" w:rsidRPr="00C4681E">
        <w:rPr>
          <w:i/>
        </w:rPr>
        <w:t xml:space="preserve"> należy wskazać wysokość środków oraz wartość wkładu </w:t>
      </w:r>
      <w:r w:rsidR="00D87AFC" w:rsidRPr="00C4681E">
        <w:rPr>
          <w:i/>
        </w:rPr>
        <w:lastRenderedPageBreak/>
        <w:t>w</w:t>
      </w:r>
      <w:r w:rsidR="000A20D0">
        <w:rPr>
          <w:i/>
        </w:rPr>
        <w:t> </w:t>
      </w:r>
      <w:r w:rsidR="00D87AFC" w:rsidRPr="00C4681E">
        <w:rPr>
          <w:i/>
        </w:rPr>
        <w:t>poszczególnych latach):</w:t>
      </w:r>
      <w:r w:rsidR="008E20A6" w:rsidRPr="00C4681E">
        <w:t xml:space="preserve"> …………….............</w:t>
      </w:r>
      <w:r w:rsidR="000A20D0">
        <w:t>..............</w:t>
      </w:r>
      <w:r w:rsidR="008E20A6" w:rsidRPr="00C4681E">
        <w:t xml:space="preserve"> (słownie)</w:t>
      </w:r>
      <w:r w:rsidR="004F2795">
        <w:t xml:space="preserve"> …………</w:t>
      </w:r>
      <w:r w:rsidR="000A20D0">
        <w:t>……………</w:t>
      </w:r>
      <w:r w:rsidR="008E20A6" w:rsidRPr="00C4681E">
        <w:t xml:space="preserve"> </w:t>
      </w:r>
      <w:r w:rsidR="000A20D0">
        <w:t>……………</w:t>
      </w:r>
      <w:r w:rsidR="008E20A6" w:rsidRPr="00C4681E">
        <w:t>………................................................................................................</w:t>
      </w:r>
      <w:r w:rsidR="004F2795">
        <w:t>...</w:t>
      </w:r>
      <w:r w:rsidR="000A20D0">
        <w:t>.......</w:t>
      </w:r>
      <w:r w:rsidR="008E20A6" w:rsidRPr="00C4681E">
        <w:t>..*.</w:t>
      </w:r>
    </w:p>
    <w:p w:rsidR="005A3941" w:rsidRPr="00C4681E" w:rsidRDefault="0010569A" w:rsidP="006C24AB">
      <w:pPr>
        <w:spacing w:line="276" w:lineRule="auto"/>
        <w:ind w:left="284" w:hanging="257"/>
        <w:jc w:val="both"/>
      </w:pPr>
      <w:r>
        <w:t>6</w:t>
      </w:r>
      <w:r w:rsidR="00D56DA6" w:rsidRPr="00C4681E">
        <w:t>. Całkowity koszt zadania publicznego stanowi sumę kwot dotacji</w:t>
      </w:r>
      <w:r w:rsidR="00D87AFC" w:rsidRPr="00C4681E">
        <w:t xml:space="preserve"> i środków, o których mowa w ust. 5</w:t>
      </w:r>
      <w:r w:rsidR="006C24AB">
        <w:t>,</w:t>
      </w:r>
      <w:r w:rsidR="00D56DA6" w:rsidRPr="00C4681E">
        <w:t xml:space="preserve"> </w:t>
      </w:r>
      <w:r w:rsidR="00785E49" w:rsidRPr="00C4681E">
        <w:t>i wyn</w:t>
      </w:r>
      <w:r w:rsidR="00D56DA6" w:rsidRPr="00C4681E">
        <w:t>osi</w:t>
      </w:r>
      <w:r w:rsidR="005A3941" w:rsidRPr="00C4681E">
        <w:t xml:space="preserve"> łącznie</w:t>
      </w:r>
      <w:r w:rsidR="00B4233B" w:rsidRPr="00C4681E">
        <w:t xml:space="preserve"> </w:t>
      </w:r>
      <w:r w:rsidR="008A2975">
        <w:t>………………</w:t>
      </w:r>
      <w:r w:rsidR="001632D1" w:rsidRPr="00C4681E">
        <w:t>.</w:t>
      </w:r>
      <w:r w:rsidR="005A3941" w:rsidRPr="00C4681E">
        <w:t>…...</w:t>
      </w:r>
      <w:r w:rsidR="008D34A5" w:rsidRPr="00C4681E">
        <w:t>…</w:t>
      </w:r>
      <w:r w:rsidR="001632D1" w:rsidRPr="00C4681E">
        <w:t xml:space="preserve"> </w:t>
      </w:r>
      <w:r w:rsidR="00D56DA6" w:rsidRPr="00C4681E">
        <w:t>(słownie)</w:t>
      </w:r>
      <w:r w:rsidR="006C24AB">
        <w:t xml:space="preserve"> ………</w:t>
      </w:r>
      <w:r w:rsidR="008A2975">
        <w:t xml:space="preserve">……………….. </w:t>
      </w:r>
      <w:r w:rsidR="006C24AB">
        <w:t>…………………</w:t>
      </w:r>
      <w:r w:rsidR="00A237D7" w:rsidRPr="00C4681E">
        <w:t>…………….………</w:t>
      </w:r>
      <w:r w:rsidR="00785E49" w:rsidRPr="00C4681E">
        <w:t>…</w:t>
      </w:r>
      <w:r w:rsidR="00D52EAE" w:rsidRPr="00C4681E">
        <w:t>…...</w:t>
      </w:r>
      <w:r w:rsidR="00785E49" w:rsidRPr="00C4681E">
        <w:t>…</w:t>
      </w:r>
      <w:r w:rsidR="008A2975">
        <w:t>……………………………………</w:t>
      </w:r>
      <w:r w:rsidR="004F2795">
        <w:t>...</w:t>
      </w:r>
      <w:r w:rsidR="008A2975">
        <w:t>……..</w:t>
      </w:r>
      <w:r w:rsidR="00907640" w:rsidRPr="00C4681E">
        <w:t>,</w:t>
      </w:r>
    </w:p>
    <w:p w:rsidR="005A3941" w:rsidRPr="00C4681E" w:rsidRDefault="005A3941" w:rsidP="00837774">
      <w:pPr>
        <w:spacing w:line="276" w:lineRule="auto"/>
        <w:ind w:left="284"/>
        <w:jc w:val="both"/>
      </w:pPr>
      <w:r w:rsidRPr="00C4681E">
        <w:t>z tego</w:t>
      </w:r>
      <w:r w:rsidR="00C346FE" w:rsidRPr="00C4681E">
        <w:t xml:space="preserve"> (</w:t>
      </w:r>
      <w:r w:rsidR="00C346FE" w:rsidRPr="00C4681E">
        <w:rPr>
          <w:i/>
        </w:rPr>
        <w:t xml:space="preserve">w przypadku zadania publicznego </w:t>
      </w:r>
      <w:r w:rsidR="00765D66" w:rsidRPr="00C4681E">
        <w:rPr>
          <w:i/>
        </w:rPr>
        <w:t>realizowanego w okresie od 2 do 5 lat</w:t>
      </w:r>
      <w:r w:rsidR="001632D1" w:rsidRPr="00C4681E">
        <w:rPr>
          <w:i/>
        </w:rPr>
        <w:t xml:space="preserve"> budżetowych</w:t>
      </w:r>
      <w:r w:rsidR="00C346FE" w:rsidRPr="00C4681E">
        <w:rPr>
          <w:i/>
        </w:rPr>
        <w:t xml:space="preserve"> należy wskazać koszt całkowity zadania publicznego w poszczególnych latach realizacji zadania)</w:t>
      </w:r>
      <w:r w:rsidRPr="00C4681E">
        <w:t xml:space="preserve">: </w:t>
      </w:r>
    </w:p>
    <w:p w:rsidR="00D56DA6" w:rsidRPr="00C4681E" w:rsidRDefault="005A3941" w:rsidP="00837774">
      <w:pPr>
        <w:spacing w:line="276" w:lineRule="auto"/>
        <w:ind w:left="567" w:hanging="283"/>
        <w:jc w:val="both"/>
      </w:pPr>
      <w:r w:rsidRPr="00C4681E">
        <w:t>1) w ………….</w:t>
      </w:r>
      <w:r w:rsidR="00A237D7" w:rsidRPr="00C4681E">
        <w:t xml:space="preserve"> </w:t>
      </w:r>
      <w:r w:rsidR="00A50A74" w:rsidRPr="00C4681E">
        <w:t xml:space="preserve">r. …………………………………… </w:t>
      </w:r>
      <w:r w:rsidRPr="00C4681E">
        <w:t>(słownie)</w:t>
      </w:r>
      <w:r w:rsidR="00A50A74" w:rsidRPr="00C4681E">
        <w:t xml:space="preserve"> </w:t>
      </w:r>
      <w:r w:rsidR="009238CE">
        <w:t>……………………</w:t>
      </w:r>
      <w:r w:rsidR="00F85430">
        <w:t>……. ………</w:t>
      </w:r>
      <w:r w:rsidR="006C24AB">
        <w:t>………………</w:t>
      </w:r>
      <w:r w:rsidRPr="00C4681E">
        <w:t>……………………………………………………………</w:t>
      </w:r>
      <w:r w:rsidR="004F2795">
        <w:t>..</w:t>
      </w:r>
      <w:r w:rsidRPr="00C4681E">
        <w:t>…</w:t>
      </w:r>
      <w:r w:rsidR="00AC3586" w:rsidRPr="00C4681E">
        <w:t>.</w:t>
      </w:r>
      <w:r w:rsidRPr="00C4681E">
        <w:t>….</w:t>
      </w:r>
      <w:r w:rsidR="00A45D30" w:rsidRPr="00C4681E">
        <w:t>;</w:t>
      </w:r>
    </w:p>
    <w:p w:rsidR="00D56DA6" w:rsidRPr="00C4681E" w:rsidRDefault="00A50A74" w:rsidP="00837774">
      <w:pPr>
        <w:spacing w:line="276" w:lineRule="auto"/>
        <w:ind w:left="567" w:hanging="283"/>
        <w:jc w:val="both"/>
      </w:pPr>
      <w:r w:rsidRPr="00C4681E">
        <w:t xml:space="preserve">2) w …………. r. …………………………………… </w:t>
      </w:r>
      <w:r w:rsidR="005A3941" w:rsidRPr="00C4681E">
        <w:t>(słownie)</w:t>
      </w:r>
      <w:r w:rsidRPr="00C4681E">
        <w:t xml:space="preserve"> </w:t>
      </w:r>
      <w:r w:rsidR="009238CE">
        <w:t>…………………</w:t>
      </w:r>
      <w:r w:rsidR="00F85430">
        <w:t>………. ………</w:t>
      </w:r>
      <w:r w:rsidR="006C24AB">
        <w:t>……………………………………………………………………………</w:t>
      </w:r>
      <w:r w:rsidR="004F2795">
        <w:t>...</w:t>
      </w:r>
      <w:r w:rsidR="006C24AB">
        <w:t>…… .</w:t>
      </w:r>
      <w:r w:rsidR="00A45D30" w:rsidRPr="00C4681E">
        <w:t xml:space="preserve"> 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7</w:t>
      </w:r>
      <w:r w:rsidR="00350AA3" w:rsidRPr="00C4681E">
        <w:t>. Procentowy udział środków ze źródeł, o których mowa w ust. 5</w:t>
      </w:r>
      <w:r w:rsidR="00C41D24" w:rsidRPr="00C4681E">
        <w:t xml:space="preserve"> pkt 1</w:t>
      </w:r>
      <w:r w:rsidR="00F70FD6" w:rsidRPr="00F70FD6">
        <w:rPr>
          <w:vertAlign w:val="superscript"/>
        </w:rPr>
        <w:fldChar w:fldCharType="begin"/>
      </w:r>
      <w:r w:rsidR="00F70FD6" w:rsidRPr="00F70FD6">
        <w:rPr>
          <w:vertAlign w:val="superscript"/>
        </w:rPr>
        <w:instrText xml:space="preserve"> NOTEREF _Ref452361951 \h  \* MERGEFORMAT </w:instrText>
      </w:r>
      <w:r w:rsidR="00F70FD6" w:rsidRPr="00F70FD6">
        <w:rPr>
          <w:vertAlign w:val="superscript"/>
        </w:rPr>
      </w:r>
      <w:r w:rsidR="00F70FD6" w:rsidRPr="00F70FD6">
        <w:rPr>
          <w:vertAlign w:val="superscript"/>
        </w:rPr>
        <w:fldChar w:fldCharType="separate"/>
      </w:r>
      <w:r w:rsidR="00F70FD6" w:rsidRPr="00F70FD6">
        <w:rPr>
          <w:vertAlign w:val="superscript"/>
        </w:rPr>
        <w:t>7</w:t>
      </w:r>
      <w:r w:rsidR="00F70FD6" w:rsidRPr="00F70FD6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FE13B1">
        <w:t xml:space="preserve"> </w:t>
      </w:r>
      <w:r w:rsidR="00385BE3" w:rsidRPr="00C4681E">
        <w:t>/</w:t>
      </w:r>
      <w:r w:rsidR="00FE13B1">
        <w:t xml:space="preserve"> </w:t>
      </w:r>
      <w:r w:rsidR="00FE14E7">
        <w:t xml:space="preserve">ust. </w:t>
      </w:r>
      <w:r w:rsidR="00385BE3" w:rsidRPr="00C4681E">
        <w:t>5</w:t>
      </w:r>
      <w:r w:rsidR="00B8327B" w:rsidRPr="00B8327B">
        <w:rPr>
          <w:vertAlign w:val="superscript"/>
        </w:rPr>
        <w:fldChar w:fldCharType="begin"/>
      </w:r>
      <w:r w:rsidR="00B8327B" w:rsidRPr="00B8327B">
        <w:rPr>
          <w:vertAlign w:val="superscript"/>
        </w:rPr>
        <w:instrText xml:space="preserve"> NOTEREF _Ref437249922 \h </w:instrText>
      </w:r>
      <w:r w:rsidR="00B8327B">
        <w:rPr>
          <w:vertAlign w:val="superscript"/>
        </w:rPr>
        <w:instrText xml:space="preserve"> \* MERGEFORMAT </w:instrText>
      </w:r>
      <w:r w:rsidR="00B8327B" w:rsidRPr="00B8327B">
        <w:rPr>
          <w:vertAlign w:val="superscript"/>
        </w:rPr>
      </w:r>
      <w:r w:rsidR="00B8327B" w:rsidRPr="00B8327B">
        <w:rPr>
          <w:vertAlign w:val="superscript"/>
        </w:rPr>
        <w:fldChar w:fldCharType="separate"/>
      </w:r>
      <w:r w:rsidR="00B8327B" w:rsidRPr="00B8327B">
        <w:rPr>
          <w:vertAlign w:val="superscript"/>
        </w:rPr>
        <w:t>2</w:t>
      </w:r>
      <w:r w:rsidR="00B8327B" w:rsidRPr="00B8327B">
        <w:rPr>
          <w:vertAlign w:val="superscript"/>
        </w:rPr>
        <w:fldChar w:fldCharType="end"/>
      </w:r>
      <w:r w:rsidR="00B8327B" w:rsidRPr="00B8327B">
        <w:rPr>
          <w:vertAlign w:val="superscript"/>
        </w:rPr>
        <w:t>)</w:t>
      </w:r>
      <w:r w:rsidR="00385BE3" w:rsidRPr="00C4681E">
        <w:t>*</w:t>
      </w:r>
      <w:r w:rsidR="00350AA3" w:rsidRPr="00C4681E">
        <w:t xml:space="preserve">, </w:t>
      </w:r>
      <w:r>
        <w:br/>
      </w:r>
      <w:r w:rsidR="00350AA3" w:rsidRPr="00C4681E">
        <w:t xml:space="preserve">w stosunku do otrzymanej kwoty dotacji wynosi nie </w:t>
      </w:r>
      <w:r w:rsidR="004224E4">
        <w:t xml:space="preserve">mniej </w:t>
      </w:r>
      <w:r w:rsidR="00350AA3" w:rsidRPr="00C4681E">
        <w:t>niż ……….. %</w:t>
      </w:r>
      <w:r w:rsidR="004224E4">
        <w:t>, z zastrzeżeniem ust. 8</w:t>
      </w:r>
      <w:r w:rsidR="00350AA3" w:rsidRPr="00C4681E">
        <w:t>.</w:t>
      </w:r>
    </w:p>
    <w:p w:rsidR="00D7460B" w:rsidRPr="00C4681E" w:rsidRDefault="0010569A" w:rsidP="006C24AB">
      <w:pPr>
        <w:spacing w:line="276" w:lineRule="auto"/>
        <w:ind w:left="284" w:hanging="257"/>
        <w:jc w:val="both"/>
      </w:pPr>
      <w:r>
        <w:t>8</w:t>
      </w:r>
      <w:r w:rsidR="002915BB" w:rsidRPr="00C4681E">
        <w:t>. Wysokość środków</w:t>
      </w:r>
      <w:r w:rsidR="00FF1BC9" w:rsidRPr="00C4681E">
        <w:t xml:space="preserve"> ze źródeł, o których mowa w ust. </w:t>
      </w:r>
      <w:r w:rsidR="00952A02" w:rsidRPr="00C4681E">
        <w:t xml:space="preserve">5 </w:t>
      </w:r>
      <w:r w:rsidR="00FF1BC9" w:rsidRPr="00C4681E">
        <w:t>pkt 1, może się zmieniać, o</w:t>
      </w:r>
      <w:r w:rsidR="00AC3586" w:rsidRPr="00C4681E">
        <w:t> </w:t>
      </w:r>
      <w:r w:rsidR="00FF1BC9" w:rsidRPr="00C4681E">
        <w:t xml:space="preserve">ile nie </w:t>
      </w:r>
      <w:r w:rsidR="00D47556" w:rsidRPr="00C4681E">
        <w:t xml:space="preserve">zmniejszy </w:t>
      </w:r>
      <w:r w:rsidR="00FF1BC9" w:rsidRPr="00C4681E">
        <w:t xml:space="preserve">się </w:t>
      </w:r>
      <w:r w:rsidR="00095A88" w:rsidRPr="00C4681E">
        <w:t xml:space="preserve">udział tych środków w stosunku do </w:t>
      </w:r>
      <w:r w:rsidR="00E706EF" w:rsidRPr="00C4681E">
        <w:t>wydatkowanej</w:t>
      </w:r>
      <w:r w:rsidR="00095A88" w:rsidRPr="00C4681E">
        <w:t xml:space="preserve"> kwoty dotacji</w:t>
      </w:r>
      <w:bookmarkStart w:id="4" w:name="_Ref452361951"/>
      <w:r w:rsidR="00385BE3" w:rsidRPr="00C4681E">
        <w:rPr>
          <w:rStyle w:val="Odwoanieprzypisudolnego"/>
        </w:rPr>
        <w:footnoteReference w:id="7"/>
      </w:r>
      <w:bookmarkEnd w:id="4"/>
      <w:r w:rsidR="004321E5" w:rsidRPr="00C4681E">
        <w:rPr>
          <w:vertAlign w:val="superscript"/>
        </w:rPr>
        <w:t>)</w:t>
      </w:r>
      <w:r w:rsidR="00452297" w:rsidRPr="00C4681E">
        <w:t>.</w:t>
      </w:r>
    </w:p>
    <w:p w:rsidR="00350AA3" w:rsidRPr="00C4681E" w:rsidRDefault="0010569A" w:rsidP="006C24AB">
      <w:pPr>
        <w:spacing w:line="276" w:lineRule="auto"/>
        <w:ind w:left="284" w:hanging="257"/>
        <w:jc w:val="both"/>
      </w:pPr>
      <w:r>
        <w:t>9</w:t>
      </w:r>
      <w:r w:rsidR="00350AA3" w:rsidRPr="00C4681E">
        <w:t xml:space="preserve">. Procentowy udział </w:t>
      </w:r>
      <w:r w:rsidR="009F3129" w:rsidRPr="00C4681E">
        <w:t xml:space="preserve">łącznej </w:t>
      </w:r>
      <w:r w:rsidR="0015292C" w:rsidRPr="00C4681E">
        <w:t>wartości wkładu osobowego oraz wkładu rzeczowego, o których mowa w ust. 5 pkt 2 i 3</w:t>
      </w:r>
      <w:r w:rsidR="00350AA3" w:rsidRPr="00C4681E">
        <w:t xml:space="preserve">, w stosunku do otrzymanej kwoty dotacji wynosi nie </w:t>
      </w:r>
      <w:r w:rsidR="004224E4">
        <w:t>mniej</w:t>
      </w:r>
      <w:r w:rsidR="00350AA3" w:rsidRPr="00C4681E">
        <w:t xml:space="preserve"> niż ……….. %</w:t>
      </w:r>
      <w:r w:rsidR="004224E4" w:rsidRPr="004224E4">
        <w:t>, z zastrzeżeniem ust. 8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4224E4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="00350AA3" w:rsidRPr="00C4681E">
        <w:t>.</w:t>
      </w:r>
    </w:p>
    <w:p w:rsidR="00350AA3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0</w:t>
      </w:r>
      <w:r w:rsidRPr="00C4681E">
        <w:t xml:space="preserve">. </w:t>
      </w:r>
      <w:r w:rsidR="003B129D" w:rsidRPr="00C4681E">
        <w:t>W</w:t>
      </w:r>
      <w:r w:rsidR="00830AC2" w:rsidRPr="00C4681E">
        <w:t>artość</w:t>
      </w:r>
      <w:r w:rsidR="00FC0380" w:rsidRPr="00C4681E">
        <w:t xml:space="preserve"> wkładu osobowego oraz wkładu rzeczowego</w:t>
      </w:r>
      <w:r w:rsidRPr="00C4681E">
        <w:t>, o których mowa w ust. 5 pkt 2 i 3, może się zmieniać, o ile nie zmniejszy się udział</w:t>
      </w:r>
      <w:r w:rsidR="00FC0380" w:rsidRPr="00C4681E">
        <w:t xml:space="preserve"> tej wartości</w:t>
      </w:r>
      <w:r w:rsidRPr="00C4681E">
        <w:t xml:space="preserve"> w stosunku do </w:t>
      </w:r>
      <w:r w:rsidR="00E706EF" w:rsidRPr="00C4681E">
        <w:t>wydatkowanej</w:t>
      </w:r>
      <w:r w:rsidRPr="00C4681E">
        <w:t xml:space="preserve"> kwoty dotacji</w:t>
      </w:r>
      <w:r w:rsidR="00C41D24" w:rsidRPr="00C4681E">
        <w:rPr>
          <w:vertAlign w:val="superscript"/>
        </w:rPr>
        <w:fldChar w:fldCharType="begin"/>
      </w:r>
      <w:r w:rsidR="00C41D24" w:rsidRPr="00C4681E">
        <w:rPr>
          <w:vertAlign w:val="superscript"/>
        </w:rPr>
        <w:instrText xml:space="preserve"> NOTEREF _Ref452361951 \h  \* MERGEFORMAT </w:instrText>
      </w:r>
      <w:r w:rsidR="00C41D24" w:rsidRPr="00C4681E">
        <w:rPr>
          <w:vertAlign w:val="superscript"/>
        </w:rPr>
      </w:r>
      <w:r w:rsidR="00C41D24" w:rsidRPr="00C4681E">
        <w:rPr>
          <w:vertAlign w:val="superscript"/>
        </w:rPr>
        <w:fldChar w:fldCharType="separate"/>
      </w:r>
      <w:r w:rsidR="00A1792C">
        <w:rPr>
          <w:vertAlign w:val="superscript"/>
        </w:rPr>
        <w:t>7</w:t>
      </w:r>
      <w:r w:rsidR="00C41D24" w:rsidRPr="00C4681E">
        <w:rPr>
          <w:vertAlign w:val="superscript"/>
        </w:rPr>
        <w:fldChar w:fldCharType="end"/>
      </w:r>
      <w:r w:rsidR="004321E5" w:rsidRPr="00C4681E">
        <w:rPr>
          <w:vertAlign w:val="superscript"/>
        </w:rPr>
        <w:t>)</w:t>
      </w:r>
      <w:r w:rsidRPr="00C4681E">
        <w:t>.</w:t>
      </w:r>
    </w:p>
    <w:p w:rsidR="00952A02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1</w:t>
      </w:r>
      <w:r w:rsidRPr="00C4681E">
        <w:t xml:space="preserve">. Naruszenie postanowień, o których mowa w ust. </w:t>
      </w:r>
      <w:r w:rsidR="00F70FD6">
        <w:t>4</w:t>
      </w:r>
      <w:r w:rsidR="004150DE">
        <w:t>–</w:t>
      </w:r>
      <w:r w:rsidR="00A57212">
        <w:t>1</w:t>
      </w:r>
      <w:r w:rsidR="00F70FD6">
        <w:t>0</w:t>
      </w:r>
      <w:r w:rsidRPr="00C4681E">
        <w:t>, uważa się za pobranie dotacji w</w:t>
      </w:r>
      <w:r w:rsidR="00AB24B0">
        <w:t> </w:t>
      </w:r>
      <w:r w:rsidRPr="00C4681E">
        <w:t>nadmiernej wysokości.</w:t>
      </w:r>
    </w:p>
    <w:p w:rsidR="00CD17D1" w:rsidRPr="00C4681E" w:rsidRDefault="00350AA3" w:rsidP="006C24AB">
      <w:pPr>
        <w:spacing w:line="276" w:lineRule="auto"/>
        <w:ind w:left="284" w:hanging="257"/>
        <w:jc w:val="both"/>
      </w:pPr>
      <w:r w:rsidRPr="00C4681E">
        <w:t>1</w:t>
      </w:r>
      <w:r w:rsidR="0010569A">
        <w:t>2</w:t>
      </w:r>
      <w:r w:rsidR="00CD17D1" w:rsidRPr="00C4681E">
        <w:t xml:space="preserve">. Wysokość </w:t>
      </w:r>
      <w:r w:rsidR="00D7460B" w:rsidRPr="00C4681E">
        <w:t>świadczenia</w:t>
      </w:r>
      <w:r w:rsidR="001632D1" w:rsidRPr="00C4681E">
        <w:t xml:space="preserve"> pieniężnego</w:t>
      </w:r>
      <w:r w:rsidR="00D7460B" w:rsidRPr="00C4681E">
        <w:t xml:space="preserve"> </w:t>
      </w:r>
      <w:r w:rsidR="001632D1" w:rsidRPr="00C4681E">
        <w:t>pobranego od</w:t>
      </w:r>
      <w:r w:rsidR="00D7460B" w:rsidRPr="00C4681E">
        <w:t xml:space="preserve"> pojedynczego </w:t>
      </w:r>
      <w:r w:rsidR="009A3FC7" w:rsidRPr="00C4681E">
        <w:t xml:space="preserve">odbiorcy </w:t>
      </w:r>
      <w:r w:rsidR="00CD17D1" w:rsidRPr="00C4681E">
        <w:t>zadania publicznego nie może się zwiększyć o więcej niż</w:t>
      </w:r>
      <w:r w:rsidR="00A50A74" w:rsidRPr="00C4681E">
        <w:t xml:space="preserve"> </w:t>
      </w:r>
      <w:r w:rsidR="00CD17D1" w:rsidRPr="00C4681E">
        <w:t>…</w:t>
      </w:r>
      <w:r w:rsidR="00A50A74" w:rsidRPr="00C4681E">
        <w:t>…….</w:t>
      </w:r>
      <w:r w:rsidR="00CD17D1" w:rsidRPr="00C4681E">
        <w:t>…</w:t>
      </w:r>
      <w:r w:rsidR="00A50A74" w:rsidRPr="00C4681E">
        <w:t xml:space="preserve"> </w:t>
      </w:r>
      <w:r w:rsidR="00CD17D1" w:rsidRPr="00C4681E">
        <w:t>% w stosunku do</w:t>
      </w:r>
      <w:r w:rsidR="00695CE4">
        <w:t xml:space="preserve"> wysokości świadczenia pieniężnego</w:t>
      </w:r>
      <w:r w:rsidR="00CD17D1" w:rsidRPr="00C4681E">
        <w:t xml:space="preserve"> planowanej</w:t>
      </w:r>
      <w:r w:rsidR="00694577" w:rsidRPr="00C4681E">
        <w:t xml:space="preserve"> w</w:t>
      </w:r>
      <w:r w:rsidR="00AC3586" w:rsidRPr="00C4681E">
        <w:t> </w:t>
      </w:r>
      <w:r w:rsidR="00694577" w:rsidRPr="00C4681E">
        <w:t>ofercie</w:t>
      </w:r>
      <w:r w:rsidR="00065039" w:rsidRPr="00C4681E">
        <w:rPr>
          <w:rStyle w:val="Odwoanieprzypisudolnego"/>
        </w:rPr>
        <w:footnoteReference w:id="8"/>
      </w:r>
      <w:r w:rsidR="00E90DA2" w:rsidRPr="00C4681E">
        <w:rPr>
          <w:vertAlign w:val="superscript"/>
        </w:rPr>
        <w:t>)</w:t>
      </w:r>
      <w:r w:rsidR="00065039" w:rsidRPr="00C4681E">
        <w:t>*</w:t>
      </w:r>
      <w:r w:rsidR="00CD17D1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3</w:t>
      </w:r>
      <w:r w:rsidR="00AE14C1">
        <w:t xml:space="preserve">. </w:t>
      </w:r>
      <w:r w:rsidR="003A7D4A" w:rsidRPr="00C4681E">
        <w:t xml:space="preserve">Przekazanie kolejnej </w:t>
      </w:r>
      <w:r w:rsidR="002F5305" w:rsidRPr="00C4681E">
        <w:t>dotacji</w:t>
      </w:r>
      <w:r w:rsidR="003A7D4A" w:rsidRPr="00C4681E">
        <w:t xml:space="preserve"> nastąpi</w:t>
      </w:r>
      <w:r w:rsidR="009B6F38" w:rsidRPr="00C4681E">
        <w:t>, z zastrzeżeniem ust. 2,</w:t>
      </w:r>
      <w:r w:rsidR="003A7D4A" w:rsidRPr="00C4681E">
        <w:t xml:space="preserve"> po złożeniu</w:t>
      </w:r>
      <w:r w:rsidR="00877442" w:rsidRPr="00C4681E">
        <w:t>*</w:t>
      </w:r>
      <w:r w:rsidR="006E796A">
        <w:t xml:space="preserve"> </w:t>
      </w:r>
      <w:r w:rsidR="00877442" w:rsidRPr="00C4681E">
        <w:t>/</w:t>
      </w:r>
      <w:r w:rsidR="006E796A">
        <w:t xml:space="preserve"> </w:t>
      </w:r>
      <w:r w:rsidR="00877442" w:rsidRPr="00C4681E">
        <w:t>zaakceptowaniu*</w:t>
      </w:r>
      <w:r w:rsidR="003A7D4A" w:rsidRPr="00C4681E">
        <w:t xml:space="preserve"> sprawozdania częściowego, o który</w:t>
      </w:r>
      <w:r w:rsidR="000521F8" w:rsidRPr="00C4681E">
        <w:t>m mowa w § 10</w:t>
      </w:r>
      <w:r w:rsidR="009E686A" w:rsidRPr="00C4681E">
        <w:t xml:space="preserve"> ust. </w:t>
      </w:r>
      <w:r w:rsidR="00B70F62">
        <w:t>3</w:t>
      </w:r>
      <w:r w:rsidR="003F02D0" w:rsidRPr="00C4681E">
        <w:rPr>
          <w:rStyle w:val="Odwoanieprzypisudolnego"/>
        </w:rPr>
        <w:footnoteReference w:id="9"/>
      </w:r>
      <w:r w:rsidR="00046215" w:rsidRPr="00C4681E">
        <w:rPr>
          <w:vertAlign w:val="superscript"/>
        </w:rPr>
        <w:t>)</w:t>
      </w:r>
      <w:r w:rsidR="00A400FA" w:rsidRPr="00C4681E">
        <w:t>*</w:t>
      </w:r>
      <w:r w:rsidR="003A7D4A" w:rsidRPr="00C4681E">
        <w:t>.</w:t>
      </w:r>
    </w:p>
    <w:p w:rsidR="003A7D4A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4</w:t>
      </w:r>
      <w:r w:rsidR="009C6B7F" w:rsidRPr="00C4681E">
        <w:t>. Przekazanie kolejnej transzy</w:t>
      </w:r>
      <w:r w:rsidR="00877442" w:rsidRPr="00C4681E">
        <w:t xml:space="preserve"> dotacji</w:t>
      </w:r>
      <w:r w:rsidR="009C6B7F" w:rsidRPr="00C4681E">
        <w:t xml:space="preserve"> nastąpi po złożeniu</w:t>
      </w:r>
      <w:r w:rsidR="002C3E2E" w:rsidRPr="00C4681E">
        <w:t>*</w:t>
      </w:r>
      <w:r w:rsidR="006E796A">
        <w:t xml:space="preserve"> </w:t>
      </w:r>
      <w:r w:rsidR="002C3E2E" w:rsidRPr="00C4681E">
        <w:t>/</w:t>
      </w:r>
      <w:r w:rsidR="006E796A">
        <w:t xml:space="preserve"> </w:t>
      </w:r>
      <w:r w:rsidR="002C3E2E" w:rsidRPr="00C4681E">
        <w:t>zaakceptowaniu*</w:t>
      </w:r>
      <w:r w:rsidR="009C6B7F" w:rsidRPr="00C4681E">
        <w:t xml:space="preserve"> sprawozdania częściowego, o którym mowa w § 1</w:t>
      </w:r>
      <w:r w:rsidR="000521F8" w:rsidRPr="00C4681E">
        <w:t>0</w:t>
      </w:r>
      <w:r w:rsidR="009C6B7F" w:rsidRPr="00C4681E">
        <w:t xml:space="preserve"> ust. 2</w:t>
      </w:r>
      <w:r w:rsidR="00A46E48" w:rsidRPr="00C4681E">
        <w:rPr>
          <w:rStyle w:val="Odwoanieprzypisudolnego"/>
        </w:rPr>
        <w:footnoteReference w:id="10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6E596D" w:rsidRPr="00C4681E" w:rsidRDefault="00350AA3" w:rsidP="00AE14C1">
      <w:pPr>
        <w:spacing w:line="276" w:lineRule="auto"/>
        <w:ind w:left="426" w:hanging="426"/>
        <w:jc w:val="both"/>
      </w:pPr>
      <w:r w:rsidRPr="00C4681E">
        <w:t>1</w:t>
      </w:r>
      <w:r w:rsidR="0010569A">
        <w:t>5</w:t>
      </w:r>
      <w:r w:rsidR="003A7D4A" w:rsidRPr="00C4681E">
        <w:t>. Zleceniodawca uzależnia przekazanie kolejnych transz</w:t>
      </w:r>
      <w:r w:rsidR="00877442" w:rsidRPr="00C4681E">
        <w:t xml:space="preserve"> dotacji</w:t>
      </w:r>
      <w:r w:rsidR="00420269" w:rsidRPr="00C4681E">
        <w:t xml:space="preserve"> </w:t>
      </w:r>
      <w:r w:rsidR="003A7D4A" w:rsidRPr="00C4681E">
        <w:t xml:space="preserve">od wydatkowania co najmniej </w:t>
      </w:r>
      <w:r w:rsidR="00A50A74" w:rsidRPr="00C4681E">
        <w:t>……</w:t>
      </w:r>
      <w:r w:rsidR="003A7D4A" w:rsidRPr="00C4681E">
        <w:t>..</w:t>
      </w:r>
      <w:r w:rsidR="00963AFC" w:rsidRPr="00C4681E">
        <w:t> </w:t>
      </w:r>
      <w:r w:rsidR="003A7D4A" w:rsidRPr="00C4681E">
        <w:t>% przekazanych środków</w:t>
      </w:r>
      <w:r w:rsidR="00A46E48" w:rsidRPr="00C4681E">
        <w:rPr>
          <w:rStyle w:val="Odwoanieprzypisudolnego"/>
        </w:rPr>
        <w:footnoteReference w:id="11"/>
      </w:r>
      <w:r w:rsidR="00A46E48" w:rsidRPr="00C4681E">
        <w:rPr>
          <w:vertAlign w:val="superscript"/>
        </w:rPr>
        <w:t>)</w:t>
      </w:r>
      <w:r w:rsidR="00963AFC" w:rsidRPr="00C4681E">
        <w:t>*</w:t>
      </w:r>
      <w:r w:rsidR="00A46E48" w:rsidRPr="00C4681E">
        <w:t>.</w:t>
      </w:r>
    </w:p>
    <w:p w:rsidR="004321E5" w:rsidRPr="00C4681E" w:rsidRDefault="004321E5" w:rsidP="00B766FC">
      <w:pPr>
        <w:spacing w:line="276" w:lineRule="auto"/>
        <w:jc w:val="center"/>
        <w:rPr>
          <w:b/>
        </w:rPr>
      </w:pPr>
    </w:p>
    <w:p w:rsidR="00B766FC" w:rsidRPr="00C4681E" w:rsidRDefault="00B766FC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:rsidR="008F2CE7" w:rsidRPr="00C4681E" w:rsidRDefault="00886F33" w:rsidP="008F2CE7">
      <w:pPr>
        <w:pStyle w:val="Nagwek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</w:t>
      </w:r>
      <w:r w:rsidR="008F2CE7" w:rsidRPr="00C4681E">
        <w:t>)</w:t>
      </w:r>
      <w:r w:rsidR="005211F7" w:rsidRPr="00C4681E">
        <w:t>*</w:t>
      </w:r>
    </w:p>
    <w:p w:rsidR="00B766FC" w:rsidRPr="00C4681E" w:rsidRDefault="00B766FC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</w:t>
      </w:r>
      <w:r w:rsidR="00D1346E" w:rsidRPr="00C4681E">
        <w:t>(-</w:t>
      </w:r>
      <w:proofErr w:type="spellStart"/>
      <w:r w:rsidR="003E0FA8">
        <w:t>c</w:t>
      </w:r>
      <w:r w:rsidR="00D1346E" w:rsidRPr="00C4681E">
        <w:t>ów</w:t>
      </w:r>
      <w:proofErr w:type="spellEnd"/>
      <w:r w:rsidR="00D1346E" w:rsidRPr="00C4681E">
        <w:t>)</w:t>
      </w:r>
      <w:r w:rsidR="003E0FA8" w:rsidRPr="003E0FA8">
        <w:t xml:space="preserve"> </w:t>
      </w:r>
      <w:r w:rsidR="003E0FA8" w:rsidRPr="00C4681E">
        <w:t>następujących działań</w:t>
      </w:r>
      <w:r w:rsidR="00E368C2" w:rsidRPr="00C4681E">
        <w:t xml:space="preserve"> we współpracy z</w:t>
      </w:r>
      <w:r w:rsidR="00F26271" w:rsidRPr="00C4681E">
        <w:t> </w:t>
      </w:r>
      <w:r w:rsidR="00E368C2" w:rsidRPr="00C4681E">
        <w:t>podmiotem trzecim</w:t>
      </w:r>
      <w:r w:rsidRPr="00C4681E">
        <w:t xml:space="preserve"> </w:t>
      </w:r>
      <w:r w:rsidR="003E0FA8">
        <w:t>………………</w:t>
      </w:r>
      <w:r w:rsidR="00F26271" w:rsidRPr="00C4681E">
        <w:t xml:space="preserve">…………………………….… </w:t>
      </w:r>
      <w:r w:rsidR="00F26271" w:rsidRPr="00C4681E">
        <w:lastRenderedPageBreak/>
        <w:t>…………...</w:t>
      </w:r>
      <w:r w:rsidRPr="00C4681E">
        <w:t>.................</w:t>
      </w:r>
      <w:r w:rsidR="003E0FA8">
        <w:t>...........................</w:t>
      </w:r>
      <w:r w:rsidRPr="00C4681E">
        <w:t>.................................................................................</w:t>
      </w:r>
      <w:r w:rsidR="00F26271" w:rsidRPr="00C4681E">
        <w:t>..</w:t>
      </w:r>
      <w:r w:rsidRPr="00C4681E">
        <w:rPr>
          <w:i/>
        </w:rPr>
        <w:t xml:space="preserve">(określenie części zadania publicznego wraz ze wskazaniem </w:t>
      </w:r>
      <w:r w:rsidR="00844DC0" w:rsidRPr="00C4681E">
        <w:rPr>
          <w:i/>
        </w:rPr>
        <w:t xml:space="preserve">nazwy działania zgodnie z </w:t>
      </w:r>
      <w:r w:rsidR="00506D80" w:rsidRPr="00C4681E">
        <w:rPr>
          <w:i/>
        </w:rPr>
        <w:t>pkt IV.</w:t>
      </w:r>
      <w:r w:rsidR="007401F5" w:rsidRPr="00C4681E">
        <w:rPr>
          <w:i/>
        </w:rPr>
        <w:t xml:space="preserve">7 </w:t>
      </w:r>
      <w:r w:rsidR="00506D80" w:rsidRPr="00C4681E">
        <w:rPr>
          <w:i/>
        </w:rPr>
        <w:t>oferty</w:t>
      </w:r>
      <w:r w:rsidR="00844DC0" w:rsidRPr="00C4681E">
        <w:rPr>
          <w:i/>
        </w:rPr>
        <w:t xml:space="preserve"> lub </w:t>
      </w:r>
      <w:r w:rsidRPr="00C4681E">
        <w:rPr>
          <w:i/>
        </w:rPr>
        <w:t>pozy</w:t>
      </w:r>
      <w:r w:rsidR="008F2CE7" w:rsidRPr="00C4681E">
        <w:rPr>
          <w:i/>
        </w:rPr>
        <w:t xml:space="preserve">cji </w:t>
      </w:r>
      <w:r w:rsidR="00B20E86" w:rsidRPr="00C4681E">
        <w:rPr>
          <w:i/>
        </w:rPr>
        <w:t xml:space="preserve">kalkulacji </w:t>
      </w:r>
      <w:r w:rsidR="00CC6B11" w:rsidRPr="00C4681E">
        <w:rPr>
          <w:i/>
        </w:rPr>
        <w:t xml:space="preserve">przewidywanych </w:t>
      </w:r>
      <w:r w:rsidR="00B20E86" w:rsidRPr="00C4681E">
        <w:rPr>
          <w:i/>
        </w:rPr>
        <w:t>kosztów</w:t>
      </w:r>
      <w:r w:rsidR="00F36732" w:rsidRPr="00C4681E">
        <w:rPr>
          <w:rStyle w:val="Odwoanieprzypisudolnego"/>
          <w:i/>
        </w:rPr>
        <w:footnoteReference w:id="12"/>
      </w:r>
      <w:r w:rsidR="00F36732" w:rsidRPr="00C4681E">
        <w:rPr>
          <w:i/>
          <w:vertAlign w:val="superscript"/>
        </w:rPr>
        <w:t>)</w:t>
      </w:r>
      <w:r w:rsidR="008F2CE7" w:rsidRPr="00C4681E">
        <w:rPr>
          <w:i/>
        </w:rPr>
        <w:t>)</w:t>
      </w:r>
      <w:r w:rsidR="008F2CE7" w:rsidRPr="00C4681E">
        <w:t>.</w:t>
      </w:r>
    </w:p>
    <w:p w:rsidR="00B766FC" w:rsidRPr="00C4681E" w:rsidRDefault="00C92AC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t>2</w:t>
      </w:r>
      <w:r w:rsidR="00B766FC" w:rsidRPr="00C4681E">
        <w:t xml:space="preserve">. Za działania bądź zaniechania </w:t>
      </w:r>
      <w:r w:rsidRPr="00C4681E">
        <w:t>podmiotu, o którym mowa w ust. 1</w:t>
      </w:r>
      <w:r w:rsidR="00B766FC" w:rsidRPr="00C4681E">
        <w:t>, Zleceniobiorca</w:t>
      </w:r>
      <w:r w:rsidR="00BC133E" w:rsidRPr="00C4681E">
        <w:t>(-</w:t>
      </w:r>
      <w:proofErr w:type="spellStart"/>
      <w:r w:rsidR="003E0FA8">
        <w:t>c</w:t>
      </w:r>
      <w:r w:rsidR="00BC133E" w:rsidRPr="00C4681E">
        <w:t>y</w:t>
      </w:r>
      <w:proofErr w:type="spellEnd"/>
      <w:r w:rsidR="00BC133E" w:rsidRPr="00C4681E">
        <w:t>)</w:t>
      </w:r>
      <w:r w:rsidR="00B766FC" w:rsidRPr="00C4681E">
        <w:t xml:space="preserve"> odpowiada</w:t>
      </w:r>
      <w:r w:rsidR="00A1343E" w:rsidRPr="00C4681E">
        <w:t>(</w:t>
      </w:r>
      <w:r w:rsidR="00AC3586" w:rsidRPr="00C4681E">
        <w:t>-</w:t>
      </w:r>
      <w:r w:rsidR="00BC133E" w:rsidRPr="00C4681E">
        <w:t xml:space="preserve">ją) </w:t>
      </w:r>
      <w:r w:rsidR="00B766FC" w:rsidRPr="00C4681E">
        <w:t>jak za własne.</w:t>
      </w:r>
    </w:p>
    <w:p w:rsidR="00B766FC" w:rsidRPr="00C4681E" w:rsidRDefault="00B766FC" w:rsidP="007C3DF6">
      <w:pPr>
        <w:spacing w:line="276" w:lineRule="auto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364EF6" w:rsidRPr="00C4681E">
        <w:rPr>
          <w:b/>
        </w:rPr>
        <w:t>5</w:t>
      </w:r>
    </w:p>
    <w:p w:rsidR="00D56DA6" w:rsidRPr="00C4681E" w:rsidRDefault="00D56DA6" w:rsidP="00434449">
      <w:pPr>
        <w:spacing w:line="276" w:lineRule="auto"/>
        <w:jc w:val="center"/>
        <w:rPr>
          <w:b/>
          <w:bCs/>
        </w:rPr>
      </w:pPr>
      <w:r w:rsidRPr="00C4681E">
        <w:rPr>
          <w:b/>
          <w:bCs/>
        </w:rPr>
        <w:t>Procentowy udział dotacji w</w:t>
      </w:r>
      <w:r w:rsidR="000778CC" w:rsidRPr="00C4681E">
        <w:rPr>
          <w:b/>
          <w:bCs/>
        </w:rPr>
        <w:t xml:space="preserve"> całkowitym</w:t>
      </w:r>
      <w:r w:rsidRPr="00C4681E">
        <w:rPr>
          <w:b/>
          <w:bCs/>
        </w:rPr>
        <w:t xml:space="preserve"> kosz</w:t>
      </w:r>
      <w:r w:rsidR="000778CC" w:rsidRPr="00C4681E">
        <w:rPr>
          <w:b/>
          <w:bCs/>
        </w:rPr>
        <w:t>cie</w:t>
      </w:r>
      <w:r w:rsidRPr="00C4681E">
        <w:rPr>
          <w:b/>
          <w:bCs/>
        </w:rPr>
        <w:t xml:space="preserve"> zadania publicznego</w:t>
      </w:r>
    </w:p>
    <w:p w:rsidR="00D56DA6" w:rsidRPr="00C4681E" w:rsidRDefault="00DC0047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 w:rsidRPr="00C4681E">
        <w:t xml:space="preserve"> </w:t>
      </w:r>
      <w:r w:rsidR="00ED3DAF" w:rsidRPr="00C4681E">
        <w:t>Procentowy udział dotacji w całkowitym koszcie zadania publicznego wynosi nie więcej niż ………………….</w:t>
      </w:r>
      <w:r w:rsidR="00D56DA6" w:rsidRPr="00C4681E">
        <w:t>.</w:t>
      </w:r>
      <w:r w:rsidR="006A74A7" w:rsidRPr="00C4681E">
        <w:t xml:space="preserve"> .</w:t>
      </w:r>
    </w:p>
    <w:p w:rsidR="00CD17D1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bookmarkStart w:id="5" w:name="_Ref437247286"/>
      <w:r>
        <w:t xml:space="preserve"> </w:t>
      </w:r>
      <w:r w:rsidR="00ED3DAF" w:rsidRPr="00C4681E">
        <w:t>Zleceniobiorca</w:t>
      </w:r>
      <w:r w:rsidR="00A06A09" w:rsidRPr="00C4681E">
        <w:t>(-</w:t>
      </w:r>
      <w:proofErr w:type="spellStart"/>
      <w:r w:rsidR="003E0FA8">
        <w:t>c</w:t>
      </w:r>
      <w:r w:rsidR="00A06A09" w:rsidRPr="00C4681E">
        <w:t>y</w:t>
      </w:r>
      <w:proofErr w:type="spellEnd"/>
      <w:r w:rsidR="00A06A09" w:rsidRPr="00C4681E">
        <w:t>)</w:t>
      </w:r>
      <w:r w:rsidR="00ED3DAF" w:rsidRPr="00C4681E">
        <w:t xml:space="preserve"> jest</w:t>
      </w:r>
      <w:r w:rsidR="00A06A09" w:rsidRPr="00C4681E">
        <w:t>/są</w:t>
      </w:r>
      <w:r w:rsidR="00ED3DAF" w:rsidRPr="00C4681E">
        <w:t xml:space="preserve"> zobowiązany</w:t>
      </w:r>
      <w:r w:rsidR="00A06A09" w:rsidRPr="00C4681E">
        <w:t>(-</w:t>
      </w:r>
      <w:r w:rsidR="003E0FA8">
        <w:t>n</w:t>
      </w:r>
      <w:r w:rsidR="00A06A09" w:rsidRPr="00C4681E">
        <w:t>i)</w:t>
      </w:r>
      <w:r w:rsidR="00ED3DAF" w:rsidRPr="00C4681E">
        <w:t xml:space="preserve"> zachować procentowy udział dotacji w</w:t>
      </w:r>
      <w:r w:rsidR="00A06A09" w:rsidRPr="00C4681E">
        <w:t> </w:t>
      </w:r>
      <w:r w:rsidR="00ED3DAF" w:rsidRPr="00C4681E">
        <w:t xml:space="preserve">całkowitym koszcie zadania publicznego, o którym mowa w § 3 ust. </w:t>
      </w:r>
      <w:r w:rsidR="00EC2C51">
        <w:t>7</w:t>
      </w:r>
      <w:r w:rsidR="00CD17D1" w:rsidRPr="00C4681E">
        <w:t>.</w:t>
      </w:r>
      <w:bookmarkEnd w:id="5"/>
    </w:p>
    <w:p w:rsidR="004923A5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4923A5" w:rsidRPr="00C4681E">
        <w:t xml:space="preserve">Obowiązek zachowania procentowego udziału dotacji, o którym mowa w ust. 2, uważa się za zachowany, jeżeli procentowy udział dotacji, o którym mowa w ust. 1, w całkowitym koszcie zadania publicznego nie zwiększy się o więcej niż </w:t>
      </w:r>
      <w:r w:rsidR="00FA26AC" w:rsidRPr="00C4681E">
        <w:t>…… punktów procentowych</w:t>
      </w:r>
      <w:r w:rsidR="004923A5" w:rsidRPr="00C4681E">
        <w:t>.</w:t>
      </w:r>
    </w:p>
    <w:p w:rsidR="000C02AB" w:rsidRPr="00C4681E" w:rsidRDefault="009473A3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="006E1565" w:rsidRPr="00C4681E">
        <w:t>Przekroczenie limit</w:t>
      </w:r>
      <w:r w:rsidR="00865462" w:rsidRPr="00C4681E">
        <w:t>u</w:t>
      </w:r>
      <w:r w:rsidR="006E1565" w:rsidRPr="00C4681E">
        <w:t xml:space="preserve">, o </w:t>
      </w:r>
      <w:r w:rsidR="00350AA3" w:rsidRPr="00C4681E">
        <w:t xml:space="preserve">którym </w:t>
      </w:r>
      <w:r w:rsidR="006E1565" w:rsidRPr="00C4681E">
        <w:t xml:space="preserve">mowa w ust. 3, uważa się za pobranie dotacji </w:t>
      </w:r>
      <w:r w:rsidR="009F0AA7" w:rsidRPr="00C4681E">
        <w:br/>
      </w:r>
      <w:r w:rsidR="006E1565" w:rsidRPr="00C4681E">
        <w:t xml:space="preserve">w nadmiernej wysokości. </w:t>
      </w:r>
    </w:p>
    <w:p w:rsidR="007679E9" w:rsidRDefault="007679E9" w:rsidP="00837774">
      <w:pPr>
        <w:spacing w:line="276" w:lineRule="auto"/>
        <w:rPr>
          <w:b/>
        </w:rPr>
      </w:pPr>
    </w:p>
    <w:p w:rsidR="005922C8" w:rsidRPr="00C4681E" w:rsidRDefault="005922C8" w:rsidP="005922C8">
      <w:pPr>
        <w:spacing w:line="276" w:lineRule="auto"/>
        <w:jc w:val="center"/>
        <w:rPr>
          <w:b/>
        </w:rPr>
      </w:pPr>
      <w:r w:rsidRPr="00C4681E">
        <w:rPr>
          <w:b/>
        </w:rPr>
        <w:t>§ 6</w:t>
      </w:r>
    </w:p>
    <w:p w:rsidR="0022308F" w:rsidRPr="00C4681E" w:rsidRDefault="005922C8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</w:t>
      </w:r>
      <w:r w:rsidR="0022308F" w:rsidRPr="00C4681E">
        <w:rPr>
          <w:b/>
        </w:rPr>
        <w:t xml:space="preserve">unięć w zakresie ponoszonych </w:t>
      </w:r>
      <w:r w:rsidR="001E5647" w:rsidRPr="00C4681E">
        <w:rPr>
          <w:b/>
        </w:rPr>
        <w:t>wydatk</w:t>
      </w:r>
      <w:r w:rsidR="0022308F" w:rsidRPr="00C4681E">
        <w:rPr>
          <w:b/>
        </w:rPr>
        <w:t>ów</w:t>
      </w:r>
    </w:p>
    <w:p w:rsidR="009573BD" w:rsidRPr="00C4681E" w:rsidRDefault="0022308F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</w:t>
      </w:r>
      <w:r w:rsidR="001E5647" w:rsidRPr="00C4681E">
        <w:rPr>
          <w:rFonts w:ascii="Times New Roman" w:hAnsi="Times New Roman"/>
        </w:rPr>
        <w:t>wydatek</w:t>
      </w:r>
      <w:r w:rsidRPr="00C4681E">
        <w:rPr>
          <w:rFonts w:ascii="Times New Roman" w:hAnsi="Times New Roman"/>
        </w:rPr>
        <w:t xml:space="preserve"> finansowany z dotacji wykazany w sprawozdaniu z realizacji zadania publicznego nie jest równy </w:t>
      </w:r>
      <w:r w:rsidR="009573BD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9573BD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9573BD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koszt</w:t>
      </w:r>
      <w:r w:rsidR="009E1AB6"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</w:t>
      </w:r>
      <w:r w:rsidR="009573BD" w:rsidRPr="00C4681E">
        <w:rPr>
          <w:rFonts w:ascii="Times New Roman" w:hAnsi="Times New Roman"/>
        </w:rPr>
        <w:t>umowie</w:t>
      </w:r>
      <w:r w:rsidRPr="00C4681E">
        <w:rPr>
          <w:rFonts w:ascii="Times New Roman" w:hAnsi="Times New Roman"/>
        </w:rPr>
        <w:t xml:space="preserve">, to uznaje się go za zgodny z </w:t>
      </w:r>
      <w:r w:rsidR="00140334" w:rsidRPr="00C4681E">
        <w:rPr>
          <w:rFonts w:ascii="Times New Roman" w:hAnsi="Times New Roman"/>
        </w:rPr>
        <w:t xml:space="preserve">umową </w:t>
      </w:r>
      <w:r w:rsidRPr="00C4681E">
        <w:rPr>
          <w:rFonts w:ascii="Times New Roman" w:hAnsi="Times New Roman"/>
        </w:rPr>
        <w:t>wtedy, gdy nie nastąpiło zwiększenie</w:t>
      </w:r>
      <w:r w:rsidR="009573BD" w:rsidRPr="00C4681E">
        <w:rPr>
          <w:rFonts w:ascii="Times New Roman" w:hAnsi="Times New Roman"/>
        </w:rPr>
        <w:t xml:space="preserve"> tego </w:t>
      </w:r>
      <w:r w:rsidR="001E5647" w:rsidRPr="00C4681E">
        <w:rPr>
          <w:rFonts w:ascii="Times New Roman" w:hAnsi="Times New Roman"/>
        </w:rPr>
        <w:t>wydatku</w:t>
      </w:r>
      <w:r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</w:p>
    <w:p w:rsidR="009573BD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9573BD" w:rsidRPr="00C4681E">
        <w:rPr>
          <w:rFonts w:ascii="Times New Roman" w:hAnsi="Times New Roman"/>
        </w:rPr>
        <w:t xml:space="preserve">suma wydatków finansowanych z dotacji </w:t>
      </w:r>
      <w:r w:rsidR="00A64396" w:rsidRPr="00C4681E">
        <w:rPr>
          <w:rFonts w:ascii="Times New Roman" w:hAnsi="Times New Roman"/>
        </w:rPr>
        <w:t xml:space="preserve">w danej kategorii kosztów </w:t>
      </w:r>
      <w:r w:rsidR="009573BD" w:rsidRPr="00C4681E">
        <w:rPr>
          <w:rFonts w:ascii="Times New Roman" w:hAnsi="Times New Roman"/>
        </w:rPr>
        <w:t xml:space="preserve">wykazana </w:t>
      </w:r>
      <w:r w:rsidR="00602400" w:rsidRPr="00C4681E">
        <w:rPr>
          <w:rFonts w:ascii="Times New Roman" w:hAnsi="Times New Roman"/>
        </w:rPr>
        <w:br/>
      </w:r>
      <w:r w:rsidR="009573BD" w:rsidRPr="00C4681E">
        <w:rPr>
          <w:rFonts w:ascii="Times New Roman" w:hAnsi="Times New Roman"/>
        </w:rPr>
        <w:t xml:space="preserve">w sprawozdaniu z realizacji zadania publicznego </w:t>
      </w:r>
      <w:r w:rsidR="001E5647" w:rsidRPr="00C4681E">
        <w:rPr>
          <w:rFonts w:ascii="Times New Roman" w:hAnsi="Times New Roman"/>
        </w:rPr>
        <w:t>nie jest równa sumie</w:t>
      </w:r>
      <w:r w:rsidR="00A64396" w:rsidRPr="00C4681E">
        <w:rPr>
          <w:rFonts w:ascii="Times New Roman" w:hAnsi="Times New Roman"/>
        </w:rPr>
        <w:t xml:space="preserve"> </w:t>
      </w:r>
      <w:r w:rsidR="001E5647" w:rsidRPr="00C4681E">
        <w:rPr>
          <w:rFonts w:ascii="Times New Roman" w:hAnsi="Times New Roman"/>
        </w:rPr>
        <w:t>kosztów</w:t>
      </w:r>
      <w:r w:rsidR="00A64396" w:rsidRPr="00C4681E">
        <w:rPr>
          <w:rFonts w:ascii="Times New Roman" w:hAnsi="Times New Roman"/>
        </w:rPr>
        <w:t xml:space="preserve"> określonej w </w:t>
      </w:r>
      <w:r w:rsidR="009573BD" w:rsidRPr="00C4681E">
        <w:rPr>
          <w:rFonts w:ascii="Times New Roman" w:hAnsi="Times New Roman"/>
        </w:rPr>
        <w:t>umowie</w:t>
      </w:r>
      <w:r w:rsidR="00A64396" w:rsidRPr="00C4681E">
        <w:rPr>
          <w:rFonts w:ascii="Times New Roman" w:hAnsi="Times New Roman"/>
        </w:rPr>
        <w:t>, to uznaje się ją za zgodną z umową</w:t>
      </w:r>
      <w:r w:rsidR="009E1AB6">
        <w:rPr>
          <w:rFonts w:ascii="Times New Roman" w:hAnsi="Times New Roman"/>
        </w:rPr>
        <w:t>,</w:t>
      </w:r>
      <w:r w:rsidR="00A64396" w:rsidRPr="00C4681E">
        <w:rPr>
          <w:rFonts w:ascii="Times New Roman" w:hAnsi="Times New Roman"/>
        </w:rPr>
        <w:t xml:space="preserve"> jeżeli nie nastąpiło zwiększenie</w:t>
      </w:r>
      <w:r w:rsidR="009573BD" w:rsidRPr="00C4681E">
        <w:rPr>
          <w:rFonts w:ascii="Times New Roman" w:hAnsi="Times New Roman"/>
        </w:rPr>
        <w:t xml:space="preserve"> tej sumy wydatków </w:t>
      </w:r>
      <w:r w:rsidR="00A64396" w:rsidRPr="00C4681E">
        <w:rPr>
          <w:rFonts w:ascii="Times New Roman" w:hAnsi="Times New Roman"/>
        </w:rPr>
        <w:t>o więcej niż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.……</w:t>
      </w:r>
      <w:r w:rsidR="006F4EB1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>%</w:t>
      </w:r>
      <w:r w:rsidR="001E5647" w:rsidRPr="00C4681E">
        <w:rPr>
          <w:rFonts w:ascii="Times New Roman" w:hAnsi="Times New Roman"/>
          <w:vertAlign w:val="superscript"/>
        </w:rPr>
        <w:fldChar w:fldCharType="begin"/>
      </w:r>
      <w:r w:rsidR="001E5647" w:rsidRPr="00C4681E">
        <w:rPr>
          <w:rFonts w:ascii="Times New Roman" w:hAnsi="Times New Roman"/>
          <w:vertAlign w:val="superscript"/>
        </w:rPr>
        <w:instrText xml:space="preserve"> NOTEREF _Ref448917719 \h  \* MERGEFORMAT </w:instrText>
      </w:r>
      <w:r w:rsidR="001E5647" w:rsidRPr="00C4681E">
        <w:rPr>
          <w:rFonts w:ascii="Times New Roman" w:hAnsi="Times New Roman"/>
          <w:vertAlign w:val="superscript"/>
        </w:rPr>
      </w:r>
      <w:r w:rsidR="001E5647" w:rsidRPr="00C4681E">
        <w:rPr>
          <w:rFonts w:ascii="Times New Roman" w:hAnsi="Times New Roman"/>
          <w:vertAlign w:val="superscript"/>
        </w:rPr>
        <w:fldChar w:fldCharType="separate"/>
      </w:r>
      <w:r w:rsidR="00A1792C">
        <w:rPr>
          <w:rFonts w:ascii="Times New Roman" w:hAnsi="Times New Roman"/>
          <w:vertAlign w:val="superscript"/>
        </w:rPr>
        <w:t>13</w:t>
      </w:r>
      <w:r w:rsidR="001E5647" w:rsidRPr="00C4681E">
        <w:rPr>
          <w:rFonts w:ascii="Times New Roman" w:hAnsi="Times New Roman"/>
          <w:vertAlign w:val="superscript"/>
        </w:rPr>
        <w:fldChar w:fldCharType="end"/>
      </w:r>
      <w:r w:rsidR="001E5647" w:rsidRPr="00C4681E">
        <w:rPr>
          <w:rFonts w:ascii="Times New Roman" w:hAnsi="Times New Roman"/>
          <w:vertAlign w:val="superscript"/>
        </w:rPr>
        <w:t>)</w:t>
      </w:r>
      <w:r w:rsidR="00A46E48" w:rsidRPr="00C4681E">
        <w:rPr>
          <w:rFonts w:ascii="Times New Roman" w:hAnsi="Times New Roman"/>
        </w:rPr>
        <w:t>*</w:t>
      </w:r>
      <w:r w:rsidR="001E5647" w:rsidRPr="00C4681E">
        <w:rPr>
          <w:rFonts w:ascii="Times New Roman" w:hAnsi="Times New Roman"/>
        </w:rPr>
        <w:t>.</w:t>
      </w:r>
      <w:r w:rsidR="00A64396" w:rsidRPr="00C4681E">
        <w:rPr>
          <w:rFonts w:ascii="Times New Roman" w:hAnsi="Times New Roman"/>
        </w:rPr>
        <w:t xml:space="preserve"> </w:t>
      </w:r>
    </w:p>
    <w:p w:rsidR="0022308F" w:rsidRPr="00C4681E" w:rsidRDefault="00C352F4" w:rsidP="009E1AB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</w:t>
      </w:r>
      <w:r w:rsidR="002C3E2E" w:rsidRPr="00C4681E">
        <w:rPr>
          <w:rFonts w:ascii="Times New Roman" w:hAnsi="Times New Roman"/>
        </w:rPr>
        <w:t xml:space="preserve"> </w:t>
      </w:r>
      <w:r w:rsidR="00A64396" w:rsidRPr="00C4681E">
        <w:rPr>
          <w:rFonts w:ascii="Times New Roman" w:hAnsi="Times New Roman"/>
        </w:rPr>
        <w:t xml:space="preserve">Jeżeli </w:t>
      </w:r>
      <w:r w:rsidR="00D66AE5" w:rsidRPr="00C4681E">
        <w:rPr>
          <w:rFonts w:ascii="Times New Roman" w:hAnsi="Times New Roman"/>
        </w:rPr>
        <w:t xml:space="preserve">dany </w:t>
      </w:r>
      <w:r w:rsidR="001E5647" w:rsidRPr="00C4681E">
        <w:rPr>
          <w:rFonts w:ascii="Times New Roman" w:hAnsi="Times New Roman"/>
        </w:rPr>
        <w:t>wydatek</w:t>
      </w:r>
      <w:r w:rsidR="00D66AE5" w:rsidRPr="00C4681E">
        <w:rPr>
          <w:rFonts w:ascii="Times New Roman" w:hAnsi="Times New Roman"/>
        </w:rPr>
        <w:t xml:space="preserve"> finansowany z dotacji wykazany w</w:t>
      </w:r>
      <w:r w:rsidR="00A97056" w:rsidRPr="00C4681E">
        <w:rPr>
          <w:rFonts w:ascii="Times New Roman" w:hAnsi="Times New Roman"/>
        </w:rPr>
        <w:t> </w:t>
      </w:r>
      <w:r w:rsidR="00D66AE5" w:rsidRPr="00C4681E">
        <w:rPr>
          <w:rFonts w:ascii="Times New Roman" w:hAnsi="Times New Roman"/>
        </w:rPr>
        <w:t xml:space="preserve">sprawozdaniu z realizacji zadania publicznego nie jest równy </w:t>
      </w:r>
      <w:r w:rsidR="001E5647" w:rsidRPr="00C4681E">
        <w:rPr>
          <w:rFonts w:ascii="Times New Roman" w:hAnsi="Times New Roman"/>
        </w:rPr>
        <w:t>odpowiedni</w:t>
      </w:r>
      <w:r w:rsidR="009E1AB6">
        <w:rPr>
          <w:rFonts w:ascii="Times New Roman" w:hAnsi="Times New Roman"/>
        </w:rPr>
        <w:t>e</w:t>
      </w:r>
      <w:r w:rsidR="001E5647" w:rsidRPr="00C4681E">
        <w:rPr>
          <w:rFonts w:ascii="Times New Roman" w:hAnsi="Times New Roman"/>
        </w:rPr>
        <w:t>m</w:t>
      </w:r>
      <w:r w:rsidR="009E1AB6">
        <w:rPr>
          <w:rFonts w:ascii="Times New Roman" w:hAnsi="Times New Roman"/>
        </w:rPr>
        <w:t>u</w:t>
      </w:r>
      <w:r w:rsidR="001E5647" w:rsidRPr="00C4681E">
        <w:rPr>
          <w:rFonts w:ascii="Times New Roman" w:hAnsi="Times New Roman"/>
        </w:rPr>
        <w:t xml:space="preserve"> koszt</w:t>
      </w:r>
      <w:r w:rsidR="009E1AB6">
        <w:rPr>
          <w:rFonts w:ascii="Times New Roman" w:hAnsi="Times New Roman"/>
        </w:rPr>
        <w:t>owi</w:t>
      </w:r>
      <w:r w:rsidR="001E5647" w:rsidRPr="00C4681E">
        <w:rPr>
          <w:rFonts w:ascii="Times New Roman" w:hAnsi="Times New Roman"/>
        </w:rPr>
        <w:t xml:space="preserve"> określon</w:t>
      </w:r>
      <w:r w:rsidR="009E1AB6">
        <w:rPr>
          <w:rFonts w:ascii="Times New Roman" w:hAnsi="Times New Roman"/>
        </w:rPr>
        <w:t>emu</w:t>
      </w:r>
      <w:r w:rsidR="001E5647" w:rsidRPr="00C4681E">
        <w:rPr>
          <w:rFonts w:ascii="Times New Roman" w:hAnsi="Times New Roman"/>
        </w:rPr>
        <w:t xml:space="preserve"> w umowie</w:t>
      </w:r>
      <w:r w:rsidR="00D66AE5" w:rsidRPr="00C4681E">
        <w:rPr>
          <w:rFonts w:ascii="Times New Roman" w:hAnsi="Times New Roman"/>
        </w:rPr>
        <w:t xml:space="preserve">, to uznaje się go za zgodny z </w:t>
      </w:r>
      <w:r w:rsidR="00A64396" w:rsidRPr="00C4681E">
        <w:rPr>
          <w:rFonts w:ascii="Times New Roman" w:hAnsi="Times New Roman"/>
        </w:rPr>
        <w:t>umową</w:t>
      </w:r>
      <w:r w:rsidR="001E5647" w:rsidRPr="00C4681E">
        <w:rPr>
          <w:rFonts w:ascii="Times New Roman" w:hAnsi="Times New Roman"/>
        </w:rPr>
        <w:t xml:space="preserve"> wtedy, gdy nie nastąpiło </w:t>
      </w:r>
      <w:r w:rsidR="00D66AE5" w:rsidRPr="00C4681E">
        <w:rPr>
          <w:rFonts w:ascii="Times New Roman" w:hAnsi="Times New Roman"/>
        </w:rPr>
        <w:t>zwiększenie</w:t>
      </w:r>
      <w:r w:rsidR="001E5647" w:rsidRPr="00C4681E">
        <w:rPr>
          <w:rFonts w:ascii="Times New Roman" w:hAnsi="Times New Roman"/>
        </w:rPr>
        <w:t xml:space="preserve"> tego wydatku</w:t>
      </w:r>
      <w:r w:rsidR="00D66AE5" w:rsidRPr="00C4681E">
        <w:rPr>
          <w:rFonts w:ascii="Times New Roman" w:hAnsi="Times New Roman"/>
        </w:rPr>
        <w:t xml:space="preserve"> o więcej niż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……</w:t>
      </w:r>
      <w:r w:rsidR="006F4EB1" w:rsidRPr="00C4681E">
        <w:rPr>
          <w:rFonts w:ascii="Times New Roman" w:hAnsi="Times New Roman"/>
        </w:rPr>
        <w:t xml:space="preserve"> </w:t>
      </w:r>
      <w:r w:rsidR="00D66AE5" w:rsidRPr="00C4681E">
        <w:rPr>
          <w:rFonts w:ascii="Times New Roman" w:hAnsi="Times New Roman"/>
        </w:rPr>
        <w:t>%</w:t>
      </w:r>
      <w:r w:rsidR="00975E70" w:rsidRPr="00C4681E">
        <w:rPr>
          <w:rFonts w:ascii="Times New Roman" w:hAnsi="Times New Roman"/>
        </w:rPr>
        <w:t xml:space="preserve"> otrzymanej dotacji</w:t>
      </w:r>
      <w:bookmarkStart w:id="6" w:name="_Ref448917719"/>
      <w:r w:rsidR="00D27F96" w:rsidRPr="00C4681E">
        <w:rPr>
          <w:rStyle w:val="Odwoanieprzypisudolnego"/>
          <w:rFonts w:ascii="Times New Roman" w:hAnsi="Times New Roman"/>
        </w:rPr>
        <w:footnoteReference w:id="13"/>
      </w:r>
      <w:bookmarkEnd w:id="6"/>
      <w:r w:rsidR="00D27F96" w:rsidRPr="00C4681E">
        <w:rPr>
          <w:rFonts w:ascii="Times New Roman" w:hAnsi="Times New Roman"/>
          <w:vertAlign w:val="superscript"/>
        </w:rPr>
        <w:t>)</w:t>
      </w:r>
      <w:r w:rsidR="001E5647" w:rsidRPr="00C4681E">
        <w:rPr>
          <w:rFonts w:ascii="Times New Roman" w:hAnsi="Times New Roman"/>
        </w:rPr>
        <w:t>*</w:t>
      </w:r>
      <w:r w:rsidR="006A74A7" w:rsidRPr="00C4681E">
        <w:rPr>
          <w:rFonts w:ascii="Times New Roman" w:hAnsi="Times New Roman"/>
        </w:rPr>
        <w:t>.</w:t>
      </w:r>
      <w:r w:rsidR="00FF1BC9" w:rsidRPr="00C4681E">
        <w:rPr>
          <w:rFonts w:ascii="Times New Roman" w:hAnsi="Times New Roman"/>
        </w:rPr>
        <w:t xml:space="preserve"> </w:t>
      </w:r>
    </w:p>
    <w:p w:rsidR="00A96758" w:rsidRPr="00C4681E" w:rsidRDefault="00EC2C51" w:rsidP="009E1AB6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A40CB" w:rsidRPr="00C4681E">
        <w:rPr>
          <w:rFonts w:ascii="Times New Roman" w:hAnsi="Times New Roman"/>
        </w:rPr>
        <w:t>Naruszenie postanowie</w:t>
      </w:r>
      <w:r w:rsidR="00C352F4" w:rsidRPr="00C4681E">
        <w:rPr>
          <w:rFonts w:ascii="Times New Roman" w:hAnsi="Times New Roman"/>
        </w:rPr>
        <w:t>nia</w:t>
      </w:r>
      <w:r w:rsidR="0022308F" w:rsidRPr="00C4681E">
        <w:rPr>
          <w:rFonts w:ascii="Times New Roman" w:hAnsi="Times New Roman"/>
        </w:rPr>
        <w:t>, o który</w:t>
      </w:r>
      <w:r w:rsidR="00C352F4" w:rsidRPr="00C4681E">
        <w:rPr>
          <w:rFonts w:ascii="Times New Roman" w:hAnsi="Times New Roman"/>
        </w:rPr>
        <w:t>m</w:t>
      </w:r>
      <w:r w:rsidR="0022308F" w:rsidRPr="00C4681E">
        <w:rPr>
          <w:rFonts w:ascii="Times New Roman" w:hAnsi="Times New Roman"/>
        </w:rPr>
        <w:t xml:space="preserve"> mowa w ust. 1, uważa się za pobranie</w:t>
      </w:r>
      <w:r w:rsidR="00C63295" w:rsidRPr="00C4681E">
        <w:rPr>
          <w:rFonts w:ascii="Times New Roman" w:hAnsi="Times New Roman"/>
        </w:rPr>
        <w:t xml:space="preserve"> części</w:t>
      </w:r>
      <w:r w:rsidR="0022308F" w:rsidRPr="00C4681E">
        <w:rPr>
          <w:rFonts w:ascii="Times New Roman" w:hAnsi="Times New Roman"/>
        </w:rPr>
        <w:t xml:space="preserve"> dotacji </w:t>
      </w:r>
      <w:r w:rsidR="006F4EB1" w:rsidRPr="00C4681E">
        <w:rPr>
          <w:rFonts w:ascii="Times New Roman" w:hAnsi="Times New Roman"/>
        </w:rPr>
        <w:br/>
      </w:r>
      <w:r w:rsidR="0022308F" w:rsidRPr="00C4681E">
        <w:rPr>
          <w:rFonts w:ascii="Times New Roman" w:hAnsi="Times New Roman"/>
        </w:rPr>
        <w:t>w nadmiernej wysokości.</w:t>
      </w:r>
    </w:p>
    <w:p w:rsidR="00A96758" w:rsidRPr="00C4681E" w:rsidRDefault="00A96758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7</w:t>
      </w:r>
    </w:p>
    <w:p w:rsidR="00D56DA6" w:rsidRPr="00C4681E" w:rsidRDefault="00083E9D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t>1. Zleceniobiorca</w:t>
      </w:r>
      <w:r w:rsidR="00BC133E" w:rsidRPr="00C4681E">
        <w:t>(-</w:t>
      </w:r>
      <w:proofErr w:type="spellStart"/>
      <w:r w:rsidR="00D97A12">
        <w:t>c</w:t>
      </w:r>
      <w:r w:rsidR="00BC133E" w:rsidRPr="00C4681E">
        <w:t>y</w:t>
      </w:r>
      <w:proofErr w:type="spellEnd"/>
      <w:r w:rsidR="00BC133E" w:rsidRPr="00C4681E">
        <w:t>)</w:t>
      </w:r>
      <w:r w:rsidR="00FA76DB" w:rsidRPr="00C4681E">
        <w:t xml:space="preserve"> </w:t>
      </w:r>
      <w:r w:rsidRPr="00C4681E">
        <w:t>jest</w:t>
      </w:r>
      <w:r w:rsidR="00BC133E" w:rsidRPr="00C4681E">
        <w:t>/są</w:t>
      </w:r>
      <w:r w:rsidR="00FA76DB" w:rsidRPr="00C4681E">
        <w:t xml:space="preserve"> zobowiązany</w:t>
      </w:r>
      <w:r w:rsidR="00BC133E" w:rsidRPr="00C4681E">
        <w:t>(-</w:t>
      </w:r>
      <w:r w:rsidR="00D97A12">
        <w:t>n</w:t>
      </w:r>
      <w:r w:rsidR="00BC133E" w:rsidRPr="00C4681E">
        <w:t>i)</w:t>
      </w:r>
      <w:r w:rsidRPr="00C4681E">
        <w:t xml:space="preserve"> do prowadzenia wyodrębnionej dokumentacji finansowo-księgowej i ewidencji księgowej zadania publicznego, zgodnie </w:t>
      </w:r>
      <w:r w:rsidR="00D97A12">
        <w:br/>
      </w:r>
      <w:r w:rsidRPr="00C4681E">
        <w:t>z zasadami wynikającymi z</w:t>
      </w:r>
      <w:r w:rsidR="0029092C" w:rsidRPr="00C4681E">
        <w:t> </w:t>
      </w:r>
      <w:r w:rsidRPr="00C4681E">
        <w:t xml:space="preserve">ustawy z dnia 29 września 1994 r. o rachunkowości (Dz. U. </w:t>
      </w:r>
      <w:r w:rsidR="00D97A12">
        <w:br/>
      </w:r>
      <w:r w:rsidRPr="00C4681E">
        <w:t xml:space="preserve">z </w:t>
      </w:r>
      <w:r w:rsidR="00E1756A" w:rsidRPr="00C4681E">
        <w:t>201</w:t>
      </w:r>
      <w:r w:rsidR="006C5E90">
        <w:t>6</w:t>
      </w:r>
      <w:r w:rsidRPr="00C4681E">
        <w:t xml:space="preserve"> r. poz. </w:t>
      </w:r>
      <w:r w:rsidR="006C5E90">
        <w:t>1047</w:t>
      </w:r>
      <w:r w:rsidRPr="00C4681E">
        <w:t xml:space="preserve">), w sposób umożliwiający identyfikację poszczególnych operacji księgowych. </w:t>
      </w:r>
    </w:p>
    <w:p w:rsidR="00D56DA6" w:rsidRPr="00C4681E" w:rsidRDefault="00D56DA6" w:rsidP="009E1AB6">
      <w:pPr>
        <w:spacing w:line="276" w:lineRule="auto"/>
        <w:ind w:left="284" w:hanging="284"/>
        <w:jc w:val="both"/>
      </w:pPr>
      <w:r w:rsidRPr="00C4681E">
        <w:lastRenderedPageBreak/>
        <w:t>2. Zleceniobiorca</w:t>
      </w:r>
      <w:r w:rsidR="00BC133E" w:rsidRPr="00C4681E">
        <w:t>(-</w:t>
      </w:r>
      <w:proofErr w:type="spellStart"/>
      <w:r w:rsidR="00D97A12">
        <w:t>c</w:t>
      </w:r>
      <w:r w:rsidR="00BC133E" w:rsidRPr="00C4681E">
        <w:t>y</w:t>
      </w:r>
      <w:proofErr w:type="spellEnd"/>
      <w:r w:rsidR="00BC133E" w:rsidRPr="00C4681E">
        <w:t>)</w:t>
      </w:r>
      <w:r w:rsidR="00FA76DB" w:rsidRPr="00C4681E">
        <w:t xml:space="preserve"> </w:t>
      </w:r>
      <w:r w:rsidRPr="00C4681E">
        <w:t>zobowiązuje</w:t>
      </w:r>
      <w:r w:rsidR="005A33FE" w:rsidRPr="00C4681E">
        <w:t>(-ją)</w:t>
      </w:r>
      <w:r w:rsidRPr="00C4681E">
        <w:t xml:space="preserve"> się do przechowywania dokumentacji</w:t>
      </w:r>
      <w:r w:rsidR="00083E9D" w:rsidRPr="00C4681E">
        <w:t>, w tym dokumentacji finansowo-księgowej,</w:t>
      </w:r>
      <w:r w:rsidRPr="00C4681E">
        <w:t xml:space="preserve"> związanej</w:t>
      </w:r>
      <w:r w:rsidR="00FA76DB" w:rsidRPr="00C4681E">
        <w:t xml:space="preserve"> </w:t>
      </w:r>
      <w:r w:rsidRPr="00C4681E">
        <w:t>z</w:t>
      </w:r>
      <w:r w:rsidR="00CA2F7F" w:rsidRPr="00C4681E">
        <w:t> </w:t>
      </w:r>
      <w:r w:rsidRPr="00C4681E">
        <w:t>realizacją zadania publicznego przez</w:t>
      </w:r>
      <w:r w:rsidR="00A70A55" w:rsidRPr="00C4681E">
        <w:t xml:space="preserve"> okres</w:t>
      </w:r>
      <w:r w:rsidRPr="00C4681E">
        <w:t xml:space="preserve"> 5</w:t>
      </w:r>
      <w:r w:rsidR="005451FC" w:rsidRPr="00C4681E">
        <w:t> </w:t>
      </w:r>
      <w:r w:rsidRPr="00C4681E">
        <w:t>lat</w:t>
      </w:r>
      <w:r w:rsidR="00E01505" w:rsidRPr="00C4681E">
        <w:t>, licząc od początku roku następującego po roku, w którym Zleceniobiorca(-</w:t>
      </w:r>
      <w:proofErr w:type="spellStart"/>
      <w:r w:rsidR="00D97A12">
        <w:t>c</w:t>
      </w:r>
      <w:r w:rsidR="00E01505" w:rsidRPr="00C4681E">
        <w:t>y</w:t>
      </w:r>
      <w:proofErr w:type="spellEnd"/>
      <w:r w:rsidR="00E01505" w:rsidRPr="00C4681E">
        <w:t>) realizował (-</w:t>
      </w:r>
      <w:proofErr w:type="spellStart"/>
      <w:r w:rsidR="00D97A12">
        <w:t>a</w:t>
      </w:r>
      <w:r w:rsidR="00E01505" w:rsidRPr="00C4681E">
        <w:t>li</w:t>
      </w:r>
      <w:proofErr w:type="spellEnd"/>
      <w:r w:rsidR="00E01505" w:rsidRPr="00C4681E">
        <w:t>) zadanie publiczne.</w:t>
      </w:r>
    </w:p>
    <w:p w:rsidR="00B766FC" w:rsidRPr="00C4681E" w:rsidRDefault="00CD17D1" w:rsidP="009E1AB6">
      <w:pPr>
        <w:spacing w:line="276" w:lineRule="auto"/>
        <w:ind w:left="284" w:hanging="284"/>
        <w:jc w:val="both"/>
        <w:rPr>
          <w:szCs w:val="20"/>
        </w:rPr>
      </w:pPr>
      <w:r w:rsidRPr="00C4681E">
        <w:t xml:space="preserve">3. </w:t>
      </w:r>
      <w:r w:rsidR="00DE5118" w:rsidRPr="00C4681E">
        <w:t>Zleceniobiorca(-</w:t>
      </w:r>
      <w:proofErr w:type="spellStart"/>
      <w:r w:rsidR="00D97A12">
        <w:t>c</w:t>
      </w:r>
      <w:r w:rsidR="00DE5118" w:rsidRPr="00C4681E">
        <w:t>y</w:t>
      </w:r>
      <w:proofErr w:type="spellEnd"/>
      <w:r w:rsidR="00DE5118" w:rsidRPr="00C4681E">
        <w:t>) zobowiązuje(-ją) się do opisywania d</w:t>
      </w:r>
      <w:r w:rsidR="00B0088A" w:rsidRPr="00C4681E">
        <w:rPr>
          <w:szCs w:val="20"/>
        </w:rPr>
        <w:t>okumentacj</w:t>
      </w:r>
      <w:r w:rsidR="00DE5118" w:rsidRPr="00C4681E">
        <w:rPr>
          <w:szCs w:val="20"/>
        </w:rPr>
        <w:t>i</w:t>
      </w:r>
      <w:r w:rsidR="001149F7" w:rsidRPr="00C4681E">
        <w:rPr>
          <w:szCs w:val="20"/>
        </w:rPr>
        <w:t xml:space="preserve"> finansowo-</w:t>
      </w:r>
      <w:r w:rsidR="00D97A12">
        <w:rPr>
          <w:szCs w:val="20"/>
        </w:rPr>
        <w:br/>
        <w:t>-</w:t>
      </w:r>
      <w:r w:rsidR="001149F7" w:rsidRPr="00C4681E">
        <w:rPr>
          <w:szCs w:val="20"/>
        </w:rPr>
        <w:t>księgowej</w:t>
      </w:r>
      <w:r w:rsidR="00B0088A" w:rsidRPr="00C4681E">
        <w:rPr>
          <w:szCs w:val="20"/>
        </w:rPr>
        <w:t xml:space="preserve"> związan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 realizacją zadania, dotycząc</w:t>
      </w:r>
      <w:r w:rsidR="00DE5118" w:rsidRPr="00C4681E">
        <w:rPr>
          <w:szCs w:val="20"/>
        </w:rPr>
        <w:t>ej</w:t>
      </w:r>
      <w:r w:rsidR="00B0088A" w:rsidRPr="00C4681E">
        <w:rPr>
          <w:szCs w:val="20"/>
        </w:rPr>
        <w:t xml:space="preserve"> zarówno dotacji</w:t>
      </w:r>
      <w:r w:rsidR="00754DE9" w:rsidRPr="00C4681E">
        <w:rPr>
          <w:szCs w:val="20"/>
        </w:rPr>
        <w:t>,</w:t>
      </w:r>
      <w:r w:rsidR="00B0088A" w:rsidRPr="00C4681E">
        <w:rPr>
          <w:szCs w:val="20"/>
        </w:rPr>
        <w:t xml:space="preserve"> jak i </w:t>
      </w:r>
      <w:r w:rsidR="00B80555" w:rsidRPr="00C4681E">
        <w:rPr>
          <w:szCs w:val="20"/>
        </w:rPr>
        <w:t>innych środków finansowych</w:t>
      </w:r>
      <w:r w:rsidR="00B0088A" w:rsidRPr="00C4681E">
        <w:rPr>
          <w:szCs w:val="20"/>
        </w:rPr>
        <w:t>, zgodnie z</w:t>
      </w:r>
      <w:r w:rsidR="00DE5118" w:rsidRPr="00C4681E">
        <w:rPr>
          <w:szCs w:val="20"/>
        </w:rPr>
        <w:t> </w:t>
      </w:r>
      <w:r w:rsidR="00B0088A" w:rsidRPr="00C4681E">
        <w:rPr>
          <w:szCs w:val="20"/>
        </w:rPr>
        <w:t xml:space="preserve">wymogami określonymi w art. 21 ustawy </w:t>
      </w:r>
      <w:r w:rsidR="00B0088A" w:rsidRPr="00C4681E">
        <w:t xml:space="preserve">z dnia </w:t>
      </w:r>
      <w:r w:rsidR="00D97A12">
        <w:br/>
      </w:r>
      <w:r w:rsidR="00B0088A" w:rsidRPr="00C4681E">
        <w:t xml:space="preserve">29 września 1994 r. </w:t>
      </w:r>
      <w:r w:rsidR="005451FC" w:rsidRPr="00C4681E">
        <w:t>o</w:t>
      </w:r>
      <w:r w:rsidR="001149F7" w:rsidRPr="00C4681E">
        <w:t> </w:t>
      </w:r>
      <w:r w:rsidR="00B0088A" w:rsidRPr="00C4681E">
        <w:rPr>
          <w:szCs w:val="20"/>
        </w:rPr>
        <w:t>rachunkowości.</w:t>
      </w:r>
    </w:p>
    <w:p w:rsidR="007679E9" w:rsidRDefault="00CD17D1" w:rsidP="00EC2C51">
      <w:pPr>
        <w:spacing w:after="120"/>
        <w:ind w:left="284" w:hanging="284"/>
        <w:jc w:val="both"/>
        <w:rPr>
          <w:b/>
        </w:rPr>
      </w:pPr>
      <w:r w:rsidRPr="00C4681E">
        <w:t xml:space="preserve">4. </w:t>
      </w:r>
      <w:r w:rsidR="009964E8" w:rsidRPr="00C4681E">
        <w:t>Niedochowanie zobowiązania</w:t>
      </w:r>
      <w:r w:rsidR="00420269" w:rsidRPr="00C4681E">
        <w:t>,</w:t>
      </w:r>
      <w:r w:rsidR="009964E8" w:rsidRPr="00C4681E">
        <w:t xml:space="preserve"> o którym mowa w ust. </w:t>
      </w:r>
      <w:r w:rsidR="00083E9D" w:rsidRPr="00C4681E">
        <w:t>1</w:t>
      </w:r>
      <w:r w:rsidR="00D97A12">
        <w:t>–</w:t>
      </w:r>
      <w:r w:rsidR="00416709" w:rsidRPr="00C4681E">
        <w:t>3</w:t>
      </w:r>
      <w:r w:rsidR="00A45D30" w:rsidRPr="00C4681E">
        <w:t>,</w:t>
      </w:r>
      <w:r w:rsidR="009964E8" w:rsidRPr="00C4681E">
        <w:t xml:space="preserve"> </w:t>
      </w:r>
      <w:r w:rsidR="00A06D24" w:rsidRPr="00C4681E">
        <w:t xml:space="preserve">uznaje się, w zależności od zakresu jego naruszenia, </w:t>
      </w:r>
      <w:r w:rsidR="009964E8" w:rsidRPr="00C4681E">
        <w:t xml:space="preserve">za niezrealizowanie </w:t>
      </w:r>
      <w:r w:rsidR="008B558B" w:rsidRPr="00C4681E">
        <w:t xml:space="preserve">części albo całości </w:t>
      </w:r>
      <w:r w:rsidR="009964E8" w:rsidRPr="00C4681E">
        <w:t xml:space="preserve">zadania publicznego, chyba że z innych dowodów wynika, że </w:t>
      </w:r>
      <w:r w:rsidR="008B558B" w:rsidRPr="00C4681E">
        <w:t xml:space="preserve">część albo całość zadania </w:t>
      </w:r>
      <w:r w:rsidR="009964E8" w:rsidRPr="00C4681E">
        <w:t>został</w:t>
      </w:r>
      <w:r w:rsidR="008B558B" w:rsidRPr="00C4681E">
        <w:t>a</w:t>
      </w:r>
      <w:r w:rsidR="009964E8" w:rsidRPr="00C4681E">
        <w:t xml:space="preserve"> zrealizowan</w:t>
      </w:r>
      <w:r w:rsidR="008B558B" w:rsidRPr="00C4681E">
        <w:t>a</w:t>
      </w:r>
      <w:r w:rsidR="009964E8" w:rsidRPr="00C4681E">
        <w:t xml:space="preserve"> prawidłowo.</w:t>
      </w:r>
    </w:p>
    <w:p w:rsidR="00AB6B74" w:rsidRDefault="00AB6B74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A45D30" w:rsidRPr="00C4681E">
        <w:rPr>
          <w:b/>
        </w:rPr>
        <w:t>8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</w:t>
      </w:r>
      <w:r w:rsidR="00364EF6" w:rsidRPr="00C4681E">
        <w:rPr>
          <w:b/>
        </w:rPr>
        <w:t xml:space="preserve"> i uprawnienia</w:t>
      </w:r>
      <w:r w:rsidRPr="00C4681E">
        <w:rPr>
          <w:b/>
        </w:rPr>
        <w:t xml:space="preserve"> informacyjne</w:t>
      </w:r>
      <w:r w:rsidRPr="00C4681E">
        <w:t xml:space="preserve"> </w:t>
      </w:r>
    </w:p>
    <w:p w:rsidR="00D56DA6" w:rsidRPr="00C4681E" w:rsidRDefault="00D56DA6" w:rsidP="00D97A12">
      <w:pPr>
        <w:tabs>
          <w:tab w:val="left" w:pos="284"/>
        </w:tabs>
        <w:spacing w:line="276" w:lineRule="auto"/>
        <w:ind w:left="284" w:hanging="284"/>
        <w:jc w:val="both"/>
      </w:pPr>
      <w:r w:rsidRPr="00C4681E">
        <w:t>1. Zleceniobiorca</w:t>
      </w:r>
      <w:r w:rsidR="00A06A09" w:rsidRPr="00C4681E">
        <w:t>(-</w:t>
      </w:r>
      <w:proofErr w:type="spellStart"/>
      <w:r w:rsidR="00D97A12">
        <w:t>c</w:t>
      </w:r>
      <w:r w:rsidR="00A06A09" w:rsidRPr="00C4681E">
        <w:t>y</w:t>
      </w:r>
      <w:proofErr w:type="spellEnd"/>
      <w:r w:rsidR="00A06A09" w:rsidRPr="00C4681E">
        <w:t>)</w:t>
      </w:r>
      <w:r w:rsidRPr="00C4681E">
        <w:t xml:space="preserve"> zobowiązuje</w:t>
      </w:r>
      <w:r w:rsidR="00A06A09" w:rsidRPr="00C4681E">
        <w:t>(-</w:t>
      </w:r>
      <w:r w:rsidR="00D97A12">
        <w:t>j</w:t>
      </w:r>
      <w:r w:rsidR="00A06A09" w:rsidRPr="00C4681E">
        <w:t>ą)</w:t>
      </w:r>
      <w:r w:rsidR="00204E4C" w:rsidRPr="00C4681E">
        <w:t xml:space="preserve"> </w:t>
      </w:r>
      <w:r w:rsidRPr="00C4681E">
        <w:t>się do informowania, ż</w:t>
      </w:r>
      <w:r w:rsidR="00204E4C" w:rsidRPr="00C4681E">
        <w:t xml:space="preserve">e zadanie </w:t>
      </w:r>
      <w:r w:rsidR="00DB179A" w:rsidRPr="00C4681E">
        <w:t xml:space="preserve">publiczne </w:t>
      </w:r>
      <w:r w:rsidR="00204E4C" w:rsidRPr="00C4681E">
        <w:t>jest współfinansowane</w:t>
      </w:r>
      <w:r w:rsidR="00A54CA4" w:rsidRPr="00C4681E">
        <w:t>*/finansowane*</w:t>
      </w:r>
      <w:r w:rsidRPr="00C4681E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BC1FAE" w:rsidRPr="00C4681E" w:rsidRDefault="00D56DA6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>2. Zleceniobiorca</w:t>
      </w:r>
      <w:r w:rsidR="00A06A09" w:rsidRPr="00C4681E">
        <w:t>(-</w:t>
      </w:r>
      <w:proofErr w:type="spellStart"/>
      <w:r w:rsidR="00D97A12">
        <w:t>c</w:t>
      </w:r>
      <w:r w:rsidR="00A06A09" w:rsidRPr="00C4681E">
        <w:t>y</w:t>
      </w:r>
      <w:proofErr w:type="spellEnd"/>
      <w:r w:rsidR="00A06A09" w:rsidRPr="00C4681E">
        <w:t>)</w:t>
      </w:r>
      <w:r w:rsidR="00204E4C" w:rsidRPr="00C4681E">
        <w:t xml:space="preserve"> zobowiązuje</w:t>
      </w:r>
      <w:r w:rsidR="005D6673" w:rsidRPr="00C4681E">
        <w:t>(-</w:t>
      </w:r>
      <w:r w:rsidR="00D97A12">
        <w:t>j</w:t>
      </w:r>
      <w:r w:rsidR="005D6673" w:rsidRPr="00C4681E">
        <w:t xml:space="preserve">ą) </w:t>
      </w:r>
      <w:r w:rsidRPr="00C4681E">
        <w:t>się do umieszczania logo Zleceniodawcy</w:t>
      </w:r>
      <w:r w:rsidR="003F23E1" w:rsidRPr="00C4681E">
        <w:t xml:space="preserve"> lub*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i* informacji, że zadanie publiczne jest współfinansowane*</w:t>
      </w:r>
      <w:r w:rsidR="00D97A12">
        <w:t xml:space="preserve"> </w:t>
      </w:r>
      <w:r w:rsidR="003F23E1" w:rsidRPr="00C4681E">
        <w:t>/</w:t>
      </w:r>
      <w:r w:rsidR="00D97A12">
        <w:t xml:space="preserve"> </w:t>
      </w:r>
      <w:r w:rsidR="003F23E1" w:rsidRPr="00C4681E">
        <w:t>finansowane* ze środków otrzymanych od Zleceniodawcy</w:t>
      </w:r>
      <w:r w:rsidR="00D97A12">
        <w:t>,</w:t>
      </w:r>
      <w:r w:rsidRPr="00C4681E">
        <w:t xml:space="preserve"> na wszystkich materiałach, w szczególności promocyjnych, informacyjnych, szkoleniowych i edukacyjnych, dotyczących realizowanego zadania </w:t>
      </w:r>
      <w:r w:rsidR="00DB179A" w:rsidRPr="00C4681E">
        <w:t xml:space="preserve">publicznego </w:t>
      </w:r>
      <w:r w:rsidR="007627D4" w:rsidRPr="00C4681E">
        <w:t xml:space="preserve">oraz zakupionych rzeczach, o ile ich wielkość </w:t>
      </w:r>
      <w:r w:rsidR="00D97A12">
        <w:br/>
      </w:r>
      <w:r w:rsidR="007627D4" w:rsidRPr="00C4681E">
        <w:t xml:space="preserve">i przeznaczenie tego nie uniemożliwia, proporcjonalnie do wielkości innych oznaczeń, </w:t>
      </w:r>
      <w:r w:rsidR="00D97A12">
        <w:br/>
      </w:r>
      <w:r w:rsidR="007627D4" w:rsidRPr="00C4681E">
        <w:t>w sposób zapewniający jego dobrą widoczność.</w:t>
      </w:r>
      <w:r w:rsidRPr="00C4681E">
        <w:t xml:space="preserve"> </w:t>
      </w:r>
    </w:p>
    <w:p w:rsidR="00D56DA6" w:rsidRPr="00C4681E" w:rsidRDefault="00BC1FAE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 xml:space="preserve">3. </w:t>
      </w:r>
      <w:r w:rsidR="007627D4" w:rsidRPr="00C4681E">
        <w:t>Logo oraz treść wymaganych informacji Zleceniodawca przekazuje Zleceniobiorcy</w:t>
      </w:r>
      <w:r w:rsidRPr="00C4681E">
        <w:rPr>
          <w:rStyle w:val="Odwoanieprzypisudolnego"/>
        </w:rPr>
        <w:footnoteReference w:id="14"/>
      </w:r>
      <w:r w:rsidRPr="00C4681E">
        <w:rPr>
          <w:vertAlign w:val="superscript"/>
        </w:rPr>
        <w:t>)</w:t>
      </w:r>
      <w:r w:rsidR="009473A3">
        <w:t>*</w:t>
      </w:r>
      <w:r w:rsidR="007627D4" w:rsidRPr="00C4681E">
        <w:t>.</w:t>
      </w:r>
    </w:p>
    <w:p w:rsidR="00EF1512" w:rsidRPr="00C4681E" w:rsidRDefault="00BC1FAE" w:rsidP="00D97A12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</w:t>
      </w:r>
      <w:r w:rsidR="00397695" w:rsidRPr="00C4681E">
        <w:rPr>
          <w:rFonts w:ascii="Times New Roman" w:hAnsi="Times New Roman"/>
        </w:rPr>
        <w:t xml:space="preserve">. </w:t>
      </w:r>
      <w:r w:rsidR="00D56DA6"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proofErr w:type="spellStart"/>
      <w:r w:rsidR="00D97A12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</w:t>
      </w:r>
      <w:proofErr w:type="spellEnd"/>
      <w:r w:rsidR="00A06A09" w:rsidRPr="00C4681E">
        <w:rPr>
          <w:rFonts w:ascii="Times New Roman" w:hAnsi="Times New Roman"/>
        </w:rPr>
        <w:t>)</w:t>
      </w:r>
      <w:r w:rsidR="00D97A12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upoważnia</w:t>
      </w:r>
      <w:r w:rsidR="00EC2C51">
        <w:rPr>
          <w:rFonts w:ascii="Times New Roman" w:hAnsi="Times New Roman"/>
        </w:rPr>
        <w:t>(</w:t>
      </w:r>
      <w:r w:rsidR="00A06A09" w:rsidRPr="00C4681E">
        <w:rPr>
          <w:rFonts w:ascii="Times New Roman" w:hAnsi="Times New Roman"/>
        </w:rPr>
        <w:t>ją)</w:t>
      </w:r>
      <w:r w:rsidR="00D56DA6" w:rsidRPr="00C4681E">
        <w:rPr>
          <w:rFonts w:ascii="Times New Roman" w:hAnsi="Times New Roman"/>
        </w:rPr>
        <w:t xml:space="preserve"> Zleceniodawcę do rozpowszechniania w dowolnej formie, w</w:t>
      </w:r>
      <w:r w:rsidR="0078722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prasie, radiu, telewizji, </w:t>
      </w:r>
      <w:r w:rsidR="000B42F0" w:rsidRPr="00C4681E">
        <w:rPr>
          <w:rFonts w:ascii="Times New Roman" w:hAnsi="Times New Roman"/>
        </w:rPr>
        <w:t>i</w:t>
      </w:r>
      <w:r w:rsidR="00D56DA6" w:rsidRPr="00C4681E">
        <w:rPr>
          <w:rFonts w:ascii="Times New Roman" w:hAnsi="Times New Roman"/>
        </w:rPr>
        <w:t>nternecie oraz innych publikacjach, nazw</w:t>
      </w:r>
      <w:r w:rsidR="00A70A55" w:rsidRPr="00C4681E">
        <w:rPr>
          <w:rFonts w:ascii="Times New Roman" w:hAnsi="Times New Roman"/>
        </w:rPr>
        <w:t>y</w:t>
      </w:r>
      <w:r w:rsidR="00D56DA6" w:rsidRPr="00C4681E">
        <w:rPr>
          <w:rFonts w:ascii="Times New Roman" w:hAnsi="Times New Roman"/>
        </w:rPr>
        <w:t xml:space="preserve"> oraz adresu</w:t>
      </w:r>
      <w:r w:rsidR="00397695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Zleceniobiorcy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="00397695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C4681E">
        <w:rPr>
          <w:rFonts w:ascii="Times New Roman" w:hAnsi="Times New Roman"/>
        </w:rPr>
        <w:t>środków oraz informacji o złożeniu lub niezłożeniu sprawozdania z wykonania zadania</w:t>
      </w:r>
      <w:r w:rsidR="00DB179A" w:rsidRPr="00C4681E">
        <w:rPr>
          <w:rFonts w:ascii="Times New Roman" w:hAnsi="Times New Roman"/>
        </w:rPr>
        <w:t xml:space="preserve"> publicznego</w:t>
      </w:r>
      <w:r w:rsidR="00397695" w:rsidRPr="00C4681E">
        <w:rPr>
          <w:rFonts w:ascii="Times New Roman" w:hAnsi="Times New Roman"/>
        </w:rPr>
        <w:t xml:space="preserve">.   </w:t>
      </w:r>
    </w:p>
    <w:p w:rsidR="00A053B9" w:rsidRPr="00C4681E" w:rsidRDefault="00BC1FAE" w:rsidP="00D97A12">
      <w:pPr>
        <w:spacing w:line="276" w:lineRule="auto"/>
        <w:ind w:left="284" w:hanging="284"/>
        <w:jc w:val="both"/>
      </w:pPr>
      <w:r w:rsidRPr="00C4681E">
        <w:t>5</w:t>
      </w:r>
      <w:r w:rsidR="00A053B9" w:rsidRPr="00C4681E">
        <w:t xml:space="preserve">. Zleceniobiorca jest zobowiązany informować na bieżąco, jednak nie później niż w terminie 14 dni od daty zaistnienia zmian, </w:t>
      </w:r>
      <w:r w:rsidR="008315C7" w:rsidRPr="00C4681E">
        <w:t xml:space="preserve">w szczególności </w:t>
      </w:r>
      <w:r w:rsidR="00A053B9" w:rsidRPr="00C4681E">
        <w:t>o:</w:t>
      </w:r>
    </w:p>
    <w:p w:rsidR="00A053B9" w:rsidRPr="00C4681E" w:rsidRDefault="008315C7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</w:t>
      </w:r>
      <w:r w:rsidR="00F8312D" w:rsidRPr="00C4681E">
        <w:t>mian</w:t>
      </w:r>
      <w:r w:rsidRPr="00C4681E">
        <w:t>ie</w:t>
      </w:r>
      <w:r w:rsidR="00F8312D" w:rsidRPr="00C4681E">
        <w:t xml:space="preserve"> adresu siedziby oraz adresów i numerów telefonów</w:t>
      </w:r>
      <w:r w:rsidR="00A053B9" w:rsidRPr="00C4681E">
        <w:t xml:space="preserve"> osób </w:t>
      </w:r>
      <w:r w:rsidR="00F8312D" w:rsidRPr="00C4681E">
        <w:t>upoważnionych do reprezentacji</w:t>
      </w:r>
      <w:r w:rsidR="009473A3">
        <w:t>;</w:t>
      </w:r>
    </w:p>
    <w:p w:rsidR="00397695" w:rsidRPr="00C4681E" w:rsidRDefault="005922C8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 xml:space="preserve">ogłoszeniu likwidacji lub </w:t>
      </w:r>
      <w:r w:rsidR="00A053B9" w:rsidRPr="00C4681E">
        <w:t>wszczęciu post</w:t>
      </w:r>
      <w:r w:rsidR="001B28B4">
        <w:t>ę</w:t>
      </w:r>
      <w:r w:rsidR="00A053B9" w:rsidRPr="00C4681E">
        <w:t>powania upadłościowego.</w:t>
      </w:r>
    </w:p>
    <w:p w:rsidR="00CC1A46" w:rsidRDefault="00CC1A46" w:rsidP="003D3192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 xml:space="preserve">§ </w:t>
      </w:r>
      <w:r w:rsidR="00A45D30" w:rsidRPr="00C4681E">
        <w:rPr>
          <w:b/>
        </w:rPr>
        <w:t>9</w:t>
      </w:r>
    </w:p>
    <w:p w:rsidR="00D56DA6" w:rsidRPr="00C4681E" w:rsidRDefault="00D56DA6" w:rsidP="005F2FB9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D56DA6" w:rsidRPr="00C4681E" w:rsidRDefault="00761F28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 xml:space="preserve">1. </w:t>
      </w:r>
      <w:r w:rsidR="00D56DA6" w:rsidRPr="00C4681E">
        <w:t>Zleceniodawca sprawuje kontrolę prawidłowości wykonywania zadania publicznego przez Zleceniobiorcę</w:t>
      </w:r>
      <w:r w:rsidR="00A06A09" w:rsidRPr="00C4681E">
        <w:t>(-</w:t>
      </w:r>
      <w:proofErr w:type="spellStart"/>
      <w:r w:rsidR="001B28B4">
        <w:t>c</w:t>
      </w:r>
      <w:r w:rsidR="00A06A09" w:rsidRPr="00C4681E">
        <w:t>ów</w:t>
      </w:r>
      <w:proofErr w:type="spellEnd"/>
      <w:r w:rsidR="00A06A09" w:rsidRPr="00C4681E">
        <w:t>)</w:t>
      </w:r>
      <w:r w:rsidR="000B2F0A" w:rsidRPr="00C4681E">
        <w:t>,</w:t>
      </w:r>
      <w:r w:rsidR="00D56DA6" w:rsidRPr="00C4681E">
        <w:t xml:space="preserve"> w tym wydatkowania przekazanej dotacji oraz środków, o których mowa w</w:t>
      </w:r>
      <w:r w:rsidR="00FE0145" w:rsidRPr="00C4681E">
        <w:t> </w:t>
      </w:r>
      <w:r w:rsidR="00D56DA6" w:rsidRPr="00C4681E">
        <w:t>§</w:t>
      </w:r>
      <w:r w:rsidR="00FE0145" w:rsidRPr="00C4681E">
        <w:t> </w:t>
      </w:r>
      <w:r w:rsidR="00D56DA6" w:rsidRPr="00C4681E">
        <w:t xml:space="preserve">3 ust. </w:t>
      </w:r>
      <w:r w:rsidR="00754DE9" w:rsidRPr="00C4681E">
        <w:t>5</w:t>
      </w:r>
      <w:r w:rsidR="00D56DA6" w:rsidRPr="00C4681E">
        <w:t xml:space="preserve">. Kontrola może być przeprowadzona w toku realizacji zadania </w:t>
      </w:r>
      <w:r w:rsidR="00D56DA6" w:rsidRPr="00C4681E">
        <w:lastRenderedPageBreak/>
        <w:t xml:space="preserve">publicznego oraz po jego zakończeniu do czasu ustania </w:t>
      </w:r>
      <w:r w:rsidR="00DB5CE9" w:rsidRPr="00C4681E">
        <w:t>zobowiązania</w:t>
      </w:r>
      <w:r w:rsidR="00D56DA6" w:rsidRPr="00C4681E">
        <w:t>, o którym mowa w</w:t>
      </w:r>
      <w:r w:rsidR="00EE433A" w:rsidRPr="00C4681E">
        <w:t> </w:t>
      </w:r>
      <w:r w:rsidR="00D56DA6" w:rsidRPr="00C4681E">
        <w:t>§</w:t>
      </w:r>
      <w:r w:rsidR="00EE433A" w:rsidRPr="00C4681E">
        <w:t> </w:t>
      </w:r>
      <w:r w:rsidR="00506D80" w:rsidRPr="00C4681E">
        <w:t xml:space="preserve">7 </w:t>
      </w:r>
      <w:r w:rsidR="00D56DA6" w:rsidRPr="00C4681E">
        <w:t>ust. 2.</w:t>
      </w:r>
    </w:p>
    <w:p w:rsidR="00D56DA6" w:rsidRPr="00C4681E" w:rsidRDefault="00D56DA6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C4681E">
        <w:t xml:space="preserve"> publicznego</w:t>
      </w:r>
      <w:r w:rsidRPr="00C4681E">
        <w:t>, oraz żądać udzielenia ustnie lub na piśmie informacji dotyczących wykonania zadania publicznego. Zleceniobiorca</w:t>
      </w:r>
      <w:r w:rsidR="00A06A09" w:rsidRPr="00C4681E">
        <w:t>(-</w:t>
      </w:r>
      <w:proofErr w:type="spellStart"/>
      <w:r w:rsidR="001B28B4">
        <w:t>c</w:t>
      </w:r>
      <w:r w:rsidR="00A06A09" w:rsidRPr="00C4681E">
        <w:t>y</w:t>
      </w:r>
      <w:proofErr w:type="spellEnd"/>
      <w:r w:rsidR="00A06A09" w:rsidRPr="00C4681E">
        <w:t>)</w:t>
      </w:r>
      <w:r w:rsidRPr="00C4681E">
        <w:t xml:space="preserve"> na żądanie kontrolującego </w:t>
      </w:r>
      <w:r w:rsidR="00A70A55" w:rsidRPr="00C4681E">
        <w:t>zobowiązuje</w:t>
      </w:r>
      <w:r w:rsidR="00A06A09" w:rsidRPr="00C4681E">
        <w:t>(-</w:t>
      </w:r>
      <w:r w:rsidR="001B28B4">
        <w:t>j</w:t>
      </w:r>
      <w:r w:rsidR="00A06A09" w:rsidRPr="00C4681E">
        <w:t>ą)</w:t>
      </w:r>
      <w:r w:rsidR="00A70A55" w:rsidRPr="00C4681E">
        <w:t xml:space="preserve"> się </w:t>
      </w:r>
      <w:r w:rsidRPr="00C4681E">
        <w:t>dostarczyć lub udostępnić dokumenty i inne nośniki informacji oraz udzielić wyjaśnień i informacji w terminie określonym przez kontrolującego.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</w:t>
      </w:r>
      <w:r w:rsidR="001C47D9" w:rsidRPr="00C4681E">
        <w:rPr>
          <w:rFonts w:ascii="Times New Roman" w:hAnsi="Times New Roman"/>
        </w:rPr>
        <w:t>ym przez Zleceniodawcę zarówno</w:t>
      </w:r>
      <w:r w:rsidRPr="00C4681E">
        <w:rPr>
          <w:rFonts w:ascii="Times New Roman" w:hAnsi="Times New Roman"/>
        </w:rPr>
        <w:t xml:space="preserve"> w</w:t>
      </w:r>
      <w:r w:rsidR="001C47D9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siedzibie Zleceniobiorcy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>, jak i w miejscu realizacji zadania publicznego.</w:t>
      </w:r>
    </w:p>
    <w:p w:rsidR="00005335" w:rsidRPr="00C4681E" w:rsidRDefault="00005335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D56DA6" w:rsidRPr="00C4681E" w:rsidRDefault="00D56DA6" w:rsidP="001B28B4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</w:t>
      </w:r>
      <w:r w:rsidR="00EE433A" w:rsidRPr="00C4681E">
        <w:rPr>
          <w:rFonts w:ascii="Times New Roman" w:hAnsi="Times New Roman"/>
        </w:rPr>
        <w:t xml:space="preserve"> poinformuje Zleceniobiorcę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ów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>, a w przypadku stwierdzen</w:t>
      </w:r>
      <w:r w:rsidR="00EE433A" w:rsidRPr="00C4681E">
        <w:rPr>
          <w:rFonts w:ascii="Times New Roman" w:hAnsi="Times New Roman"/>
        </w:rPr>
        <w:t>ia nieprawidłowości przekaże mu</w:t>
      </w:r>
      <w:r w:rsidRPr="00C4681E">
        <w:rPr>
          <w:rFonts w:ascii="Times New Roman" w:hAnsi="Times New Roman"/>
        </w:rPr>
        <w:t xml:space="preserve"> wnioski i</w:t>
      </w:r>
      <w:r w:rsidR="00EE433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zalecenia mające na celu ich usunięcie.</w:t>
      </w:r>
    </w:p>
    <w:p w:rsidR="00B828EC" w:rsidRPr="00B828EC" w:rsidRDefault="00D56DA6" w:rsidP="00B828EC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</w:t>
      </w:r>
      <w:r w:rsidR="00A06A09" w:rsidRPr="00C4681E">
        <w:rPr>
          <w:rFonts w:ascii="Times New Roman" w:hAnsi="Times New Roman"/>
        </w:rPr>
        <w:t>(-</w:t>
      </w:r>
      <w:proofErr w:type="spellStart"/>
      <w:r w:rsidR="001B28B4">
        <w:rPr>
          <w:rFonts w:ascii="Times New Roman" w:hAnsi="Times New Roman"/>
        </w:rPr>
        <w:t>c</w:t>
      </w:r>
      <w:r w:rsidR="00A06A09" w:rsidRPr="00C4681E">
        <w:rPr>
          <w:rFonts w:ascii="Times New Roman" w:hAnsi="Times New Roman"/>
        </w:rPr>
        <w:t>y</w:t>
      </w:r>
      <w:proofErr w:type="spellEnd"/>
      <w:r w:rsidR="00A06A09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 xml:space="preserve"> </w:t>
      </w:r>
      <w:r w:rsidR="00EE433A" w:rsidRPr="00C4681E">
        <w:rPr>
          <w:rFonts w:ascii="Times New Roman" w:hAnsi="Times New Roman"/>
        </w:rPr>
        <w:t>jest</w:t>
      </w:r>
      <w:r w:rsidR="007F1E0C" w:rsidRPr="00C4681E">
        <w:rPr>
          <w:rFonts w:ascii="Times New Roman" w:hAnsi="Times New Roman"/>
        </w:rPr>
        <w:t>/są</w:t>
      </w:r>
      <w:r w:rsidRPr="00C4681E">
        <w:rPr>
          <w:rFonts w:ascii="Times New Roman" w:hAnsi="Times New Roman"/>
        </w:rPr>
        <w:t xml:space="preserve"> zobowiąz</w:t>
      </w:r>
      <w:r w:rsidR="00EE433A" w:rsidRPr="00C4681E">
        <w:rPr>
          <w:rFonts w:ascii="Times New Roman" w:hAnsi="Times New Roman"/>
        </w:rPr>
        <w:t>any</w:t>
      </w:r>
      <w:r w:rsidR="007F1E0C" w:rsidRPr="00C4681E">
        <w:rPr>
          <w:rFonts w:ascii="Times New Roman" w:hAnsi="Times New Roman"/>
        </w:rPr>
        <w:t>(-</w:t>
      </w:r>
      <w:r w:rsidR="001B28B4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Pr="00C4681E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C4681E">
        <w:rPr>
          <w:rFonts w:ascii="Times New Roman" w:hAnsi="Times New Roman"/>
        </w:rPr>
        <w:t xml:space="preserve">mowa w ust. </w:t>
      </w:r>
      <w:r w:rsidR="00754DE9" w:rsidRPr="00C4681E">
        <w:rPr>
          <w:rFonts w:ascii="Times New Roman" w:hAnsi="Times New Roman"/>
        </w:rPr>
        <w:t>5</w:t>
      </w:r>
      <w:r w:rsidR="00EE433A" w:rsidRPr="00C4681E">
        <w:rPr>
          <w:rFonts w:ascii="Times New Roman" w:hAnsi="Times New Roman"/>
        </w:rPr>
        <w:t>, do ich wykonania</w:t>
      </w:r>
      <w:r w:rsidRPr="00C4681E">
        <w:rPr>
          <w:rFonts w:ascii="Times New Roman" w:hAnsi="Times New Roman"/>
        </w:rPr>
        <w:t xml:space="preserve"> i</w:t>
      </w:r>
      <w:r w:rsidR="00EE433A" w:rsidRPr="00C4681E">
        <w:rPr>
          <w:rFonts w:ascii="Times New Roman" w:hAnsi="Times New Roman"/>
        </w:rPr>
        <w:t> </w:t>
      </w:r>
      <w:r w:rsidR="001C47D9" w:rsidRPr="00C4681E">
        <w:rPr>
          <w:rFonts w:ascii="Times New Roman" w:hAnsi="Times New Roman"/>
        </w:rPr>
        <w:t>powiadomienia</w:t>
      </w:r>
      <w:r w:rsidR="00133414" w:rsidRPr="00C4681E">
        <w:rPr>
          <w:rFonts w:ascii="Times New Roman" w:hAnsi="Times New Roman"/>
        </w:rPr>
        <w:t xml:space="preserve"> o sposobie ich wykonania</w:t>
      </w:r>
      <w:r w:rsidRPr="00C4681E">
        <w:rPr>
          <w:rFonts w:ascii="Times New Roman" w:hAnsi="Times New Roman"/>
        </w:rPr>
        <w:t xml:space="preserve"> Zleceniodawcy</w:t>
      </w:r>
      <w:r w:rsidR="00CA2F7F" w:rsidRPr="00C4681E">
        <w:rPr>
          <w:rFonts w:ascii="Times New Roman" w:hAnsi="Times New Roman"/>
        </w:rPr>
        <w:t>.</w:t>
      </w:r>
    </w:p>
    <w:p w:rsidR="00B828EC" w:rsidRPr="00B828EC" w:rsidRDefault="00B828EC" w:rsidP="00B828EC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:rsidR="00D56DA6" w:rsidRPr="00C4681E" w:rsidRDefault="00D56DA6" w:rsidP="00B828EC">
      <w:pPr>
        <w:pStyle w:val="Nagwek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</w:t>
      </w:r>
      <w:r w:rsidR="00A45D30" w:rsidRPr="00C4681E">
        <w:rPr>
          <w:sz w:val="24"/>
          <w:szCs w:val="24"/>
        </w:rPr>
        <w:t>10</w:t>
      </w:r>
    </w:p>
    <w:p w:rsidR="00D56DA6" w:rsidRPr="00C4681E" w:rsidRDefault="00D56DA6" w:rsidP="005F2FB9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</w:t>
      </w:r>
      <w:r w:rsidR="007F1E0C" w:rsidRPr="00C4681E">
        <w:rPr>
          <w:sz w:val="24"/>
          <w:szCs w:val="24"/>
        </w:rPr>
        <w:t>(-</w:t>
      </w:r>
      <w:proofErr w:type="spellStart"/>
      <w:r w:rsidR="0010099F">
        <w:rPr>
          <w:sz w:val="24"/>
          <w:szCs w:val="24"/>
        </w:rPr>
        <w:t>c</w:t>
      </w:r>
      <w:r w:rsidR="007F1E0C" w:rsidRPr="00C4681E">
        <w:rPr>
          <w:sz w:val="24"/>
          <w:szCs w:val="24"/>
        </w:rPr>
        <w:t>ów</w:t>
      </w:r>
      <w:proofErr w:type="spellEnd"/>
      <w:r w:rsidR="007F1E0C" w:rsidRPr="00C4681E">
        <w:rPr>
          <w:sz w:val="24"/>
          <w:szCs w:val="24"/>
        </w:rPr>
        <w:t>)</w:t>
      </w:r>
    </w:p>
    <w:p w:rsidR="00D56DA6" w:rsidRPr="00C4681E" w:rsidRDefault="00B91746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Zleceniodawca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</w:t>
      </w:r>
      <w:r w:rsidR="00FE6A82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wezwać </w:t>
      </w:r>
      <w:r w:rsidR="00ED27BD" w:rsidRPr="00C4681E">
        <w:rPr>
          <w:rFonts w:ascii="Times New Roman" w:hAnsi="Times New Roman"/>
        </w:rPr>
        <w:t>Zleceniobiorcę</w:t>
      </w:r>
      <w:r w:rsidR="007F1E0C" w:rsidRPr="00C4681E">
        <w:rPr>
          <w:rFonts w:ascii="Times New Roman" w:hAnsi="Times New Roman"/>
        </w:rPr>
        <w:t>(-</w:t>
      </w:r>
      <w:proofErr w:type="spellStart"/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ów</w:t>
      </w:r>
      <w:proofErr w:type="spellEnd"/>
      <w:r w:rsidR="007F1E0C" w:rsidRPr="00C4681E">
        <w:rPr>
          <w:rFonts w:ascii="Times New Roman" w:hAnsi="Times New Roman"/>
        </w:rPr>
        <w:t>)</w:t>
      </w:r>
      <w:r w:rsidR="00ED27BD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 xml:space="preserve">do złożenia sprawozdania częściowego z wykonywania zadania publicznego według wzoru stanowiącego załącznik nr </w:t>
      </w:r>
      <w:r w:rsidR="00005335" w:rsidRPr="00C4681E">
        <w:rPr>
          <w:rFonts w:ascii="Times New Roman" w:hAnsi="Times New Roman"/>
        </w:rPr>
        <w:t xml:space="preserve">5 </w:t>
      </w:r>
      <w:r w:rsidR="00D56DA6" w:rsidRPr="00C4681E">
        <w:rPr>
          <w:rFonts w:ascii="Times New Roman" w:hAnsi="Times New Roman"/>
        </w:rPr>
        <w:t>do rozporządzenia Ministra</w:t>
      </w:r>
      <w:r w:rsidRPr="00C4681E">
        <w:rPr>
          <w:rFonts w:ascii="Times New Roman" w:hAnsi="Times New Roman"/>
        </w:rPr>
        <w:t xml:space="preserve"> Rodziny,</w:t>
      </w:r>
      <w:r w:rsidR="00D56DA6" w:rsidRPr="00C4681E">
        <w:rPr>
          <w:rFonts w:ascii="Times New Roman" w:hAnsi="Times New Roman"/>
        </w:rPr>
        <w:t xml:space="preserve"> Pracy i Polityki Społecznej </w:t>
      </w:r>
      <w:r w:rsidR="00561A1F" w:rsidRPr="00C4681E">
        <w:rPr>
          <w:rFonts w:ascii="Times New Roman" w:hAnsi="Times New Roman"/>
        </w:rPr>
        <w:t>z dnia ……………</w:t>
      </w:r>
      <w:r w:rsidR="00754DE9" w:rsidRPr="00C4681E">
        <w:rPr>
          <w:rFonts w:ascii="Times New Roman" w:hAnsi="Times New Roman"/>
        </w:rPr>
        <w:t xml:space="preserve"> </w:t>
      </w:r>
      <w:r w:rsidR="00561A1F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61A1F" w:rsidRPr="00C4681E">
        <w:rPr>
          <w:rFonts w:ascii="Times New Roman" w:hAnsi="Times New Roman"/>
        </w:rPr>
        <w:t xml:space="preserve"> r. </w:t>
      </w:r>
      <w:r w:rsidR="008C6DD0" w:rsidRPr="00C4681E">
        <w:rPr>
          <w:rFonts w:ascii="Times New Roman" w:hAnsi="Times New Roman"/>
        </w:rPr>
        <w:t>w</w:t>
      </w:r>
      <w:r w:rsidR="00900030" w:rsidRPr="00C4681E">
        <w:rPr>
          <w:rFonts w:ascii="Times New Roman" w:hAnsi="Times New Roman"/>
        </w:rPr>
        <w:t> </w:t>
      </w:r>
      <w:r w:rsidR="008C6DD0" w:rsidRPr="00C4681E">
        <w:rPr>
          <w:rFonts w:ascii="Times New Roman" w:hAnsi="Times New Roman"/>
        </w:rPr>
        <w:t xml:space="preserve">sprawie </w:t>
      </w:r>
      <w:r w:rsidR="00AA2291" w:rsidRPr="00C4681E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C4681E">
        <w:rPr>
          <w:rFonts w:ascii="Times New Roman" w:hAnsi="Times New Roman"/>
        </w:rPr>
        <w:t xml:space="preserve">(Dz. U. poz. </w:t>
      </w:r>
      <w:r w:rsidR="00561A1F" w:rsidRPr="00C4681E">
        <w:rPr>
          <w:rFonts w:ascii="Times New Roman" w:hAnsi="Times New Roman"/>
        </w:rPr>
        <w:t>……….</w:t>
      </w:r>
      <w:r w:rsidR="00A308A1" w:rsidRPr="00C4681E">
        <w:rPr>
          <w:rFonts w:ascii="Times New Roman" w:hAnsi="Times New Roman"/>
        </w:rPr>
        <w:t>)</w:t>
      </w:r>
      <w:r w:rsidR="002E7F3D" w:rsidRPr="00C4681E">
        <w:rPr>
          <w:rFonts w:ascii="Times New Roman" w:hAnsi="Times New Roman"/>
        </w:rPr>
        <w:t>*</w:t>
      </w:r>
      <w:r w:rsidR="0010099F">
        <w:rPr>
          <w:rFonts w:ascii="Times New Roman" w:hAnsi="Times New Roman"/>
        </w:rPr>
        <w:t xml:space="preserve"> </w:t>
      </w:r>
      <w:r w:rsidR="002E7F3D" w:rsidRPr="00C4681E">
        <w:rPr>
          <w:rFonts w:ascii="Times New Roman" w:hAnsi="Times New Roman"/>
        </w:rPr>
        <w:t>/</w:t>
      </w:r>
      <w:r w:rsidR="0010099F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wzoru stanowiącego załącznik nr 2 do rozporządzenia Ministra</w:t>
      </w:r>
      <w:r w:rsidRPr="00C4681E">
        <w:rPr>
          <w:rFonts w:ascii="Times New Roman" w:hAnsi="Times New Roman"/>
        </w:rPr>
        <w:t xml:space="preserve"> Rodziny,</w:t>
      </w:r>
      <w:r w:rsidR="00506D80" w:rsidRPr="00C4681E">
        <w:rPr>
          <w:rFonts w:ascii="Times New Roman" w:hAnsi="Times New Roman"/>
        </w:rPr>
        <w:t xml:space="preserve"> Pracy i Polityki Społecznej z dnia </w:t>
      </w:r>
      <w:r w:rsidR="005475F4" w:rsidRPr="00C4681E">
        <w:rPr>
          <w:rFonts w:ascii="Times New Roman" w:hAnsi="Times New Roman"/>
        </w:rPr>
        <w:t>14 kwietnia</w:t>
      </w:r>
      <w:r w:rsidR="00754DE9" w:rsidRPr="00C4681E">
        <w:rPr>
          <w:rFonts w:ascii="Times New Roman" w:hAnsi="Times New Roman"/>
        </w:rPr>
        <w:t xml:space="preserve"> </w:t>
      </w:r>
      <w:r w:rsidR="00506D80" w:rsidRPr="00C4681E">
        <w:rPr>
          <w:rFonts w:ascii="Times New Roman" w:hAnsi="Times New Roman"/>
        </w:rPr>
        <w:t>201</w:t>
      </w:r>
      <w:r w:rsidRPr="00C4681E">
        <w:rPr>
          <w:rFonts w:ascii="Times New Roman" w:hAnsi="Times New Roman"/>
        </w:rPr>
        <w:t>6</w:t>
      </w:r>
      <w:r w:rsidR="00506D80" w:rsidRPr="00C4681E">
        <w:rPr>
          <w:rFonts w:ascii="Times New Roman" w:hAnsi="Times New Roman"/>
        </w:rPr>
        <w:t xml:space="preserve"> r. w sprawie uproszczonego wzoru oferty </w:t>
      </w:r>
      <w:r w:rsidR="0010099F">
        <w:rPr>
          <w:rFonts w:ascii="Times New Roman" w:hAnsi="Times New Roman"/>
        </w:rPr>
        <w:br/>
      </w:r>
      <w:r w:rsidR="00506D80" w:rsidRPr="00C4681E">
        <w:rPr>
          <w:rFonts w:ascii="Times New Roman" w:hAnsi="Times New Roman"/>
        </w:rPr>
        <w:t xml:space="preserve">i uproszczonego wzoru sprawozdania z realizacji zadania publicznego (Dz. U. poz. </w:t>
      </w:r>
      <w:r w:rsidR="005475F4" w:rsidRPr="00C4681E">
        <w:rPr>
          <w:rFonts w:ascii="Times New Roman" w:hAnsi="Times New Roman"/>
        </w:rPr>
        <w:t>570</w:t>
      </w:r>
      <w:r w:rsidR="00506D80" w:rsidRPr="00C4681E">
        <w:rPr>
          <w:rFonts w:ascii="Times New Roman" w:hAnsi="Times New Roman"/>
        </w:rPr>
        <w:t>)</w:t>
      </w:r>
      <w:r w:rsidR="00900030" w:rsidRPr="00C4681E">
        <w:rPr>
          <w:rStyle w:val="Odwoanieprzypisudolnego"/>
          <w:rFonts w:ascii="Times New Roman" w:hAnsi="Times New Roman"/>
        </w:rPr>
        <w:footnoteReference w:id="15"/>
      </w:r>
      <w:r w:rsidR="00506D80" w:rsidRPr="00C4681E">
        <w:rPr>
          <w:rFonts w:ascii="Times New Roman" w:hAnsi="Times New Roman"/>
          <w:vertAlign w:val="superscript"/>
        </w:rPr>
        <w:t>)</w:t>
      </w:r>
      <w:r w:rsidR="002E7F3D" w:rsidRPr="00C4681E">
        <w:rPr>
          <w:rFonts w:ascii="Times New Roman" w:hAnsi="Times New Roman"/>
        </w:rPr>
        <w:t>*</w:t>
      </w:r>
      <w:r w:rsidR="00D56DA6" w:rsidRPr="00C4681E">
        <w:rPr>
          <w:rFonts w:ascii="Times New Roman" w:hAnsi="Times New Roman"/>
        </w:rPr>
        <w:t xml:space="preserve">. </w:t>
      </w:r>
      <w:r w:rsidR="00ED27BD" w:rsidRPr="00C4681E">
        <w:rPr>
          <w:rFonts w:ascii="Times New Roman" w:hAnsi="Times New Roman"/>
        </w:rPr>
        <w:t>Zleceniobiorca</w:t>
      </w:r>
      <w:r w:rsidR="007F1E0C" w:rsidRPr="00C4681E">
        <w:rPr>
          <w:rFonts w:ascii="Times New Roman" w:hAnsi="Times New Roman"/>
        </w:rPr>
        <w:t>(-</w:t>
      </w:r>
      <w:proofErr w:type="spellStart"/>
      <w:r w:rsidR="0010099F">
        <w:rPr>
          <w:rFonts w:ascii="Times New Roman" w:hAnsi="Times New Roman"/>
        </w:rPr>
        <w:t>c</w:t>
      </w:r>
      <w:r w:rsidR="007F1E0C" w:rsidRPr="00C4681E">
        <w:rPr>
          <w:rFonts w:ascii="Times New Roman" w:hAnsi="Times New Roman"/>
        </w:rPr>
        <w:t>y</w:t>
      </w:r>
      <w:proofErr w:type="spellEnd"/>
      <w:r w:rsidR="007F1E0C" w:rsidRPr="00C4681E">
        <w:rPr>
          <w:rFonts w:ascii="Times New Roman" w:hAnsi="Times New Roman"/>
        </w:rPr>
        <w:t>)</w:t>
      </w:r>
      <w:r w:rsidR="00ED27BD" w:rsidRPr="00C4681E">
        <w:rPr>
          <w:rFonts w:ascii="Times New Roman" w:hAnsi="Times New Roman"/>
        </w:rPr>
        <w:t xml:space="preserve"> jest</w:t>
      </w:r>
      <w:r w:rsidR="007F1E0C" w:rsidRPr="00C4681E">
        <w:rPr>
          <w:rFonts w:ascii="Times New Roman" w:hAnsi="Times New Roman"/>
        </w:rPr>
        <w:t>/są</w:t>
      </w:r>
      <w:r w:rsidR="00ED27BD" w:rsidRPr="00C4681E">
        <w:rPr>
          <w:rFonts w:ascii="Times New Roman" w:hAnsi="Times New Roman"/>
        </w:rPr>
        <w:t xml:space="preserve"> zobowiązany</w:t>
      </w:r>
      <w:r w:rsidR="007F1E0C" w:rsidRPr="00C4681E">
        <w:rPr>
          <w:rFonts w:ascii="Times New Roman" w:hAnsi="Times New Roman"/>
        </w:rPr>
        <w:t>(-</w:t>
      </w:r>
      <w:r w:rsidR="0010099F">
        <w:rPr>
          <w:rFonts w:ascii="Times New Roman" w:hAnsi="Times New Roman"/>
        </w:rPr>
        <w:t>n</w:t>
      </w:r>
      <w:r w:rsidR="007F1E0C" w:rsidRPr="00C4681E">
        <w:rPr>
          <w:rFonts w:ascii="Times New Roman" w:hAnsi="Times New Roman"/>
        </w:rPr>
        <w:t>i)</w:t>
      </w:r>
      <w:r w:rsidR="00ED27BD" w:rsidRPr="00C4681E">
        <w:rPr>
          <w:rFonts w:ascii="Times New Roman" w:hAnsi="Times New Roman"/>
        </w:rPr>
        <w:t xml:space="preserve"> do </w:t>
      </w:r>
      <w:r w:rsidR="00D56DA6" w:rsidRPr="00C4681E">
        <w:rPr>
          <w:rFonts w:ascii="Times New Roman" w:hAnsi="Times New Roman"/>
        </w:rPr>
        <w:t>dostarcz</w:t>
      </w:r>
      <w:r w:rsidR="00ED27BD" w:rsidRPr="00C4681E">
        <w:rPr>
          <w:rFonts w:ascii="Times New Roman" w:hAnsi="Times New Roman"/>
        </w:rPr>
        <w:t>enia</w:t>
      </w:r>
      <w:r w:rsidR="00D56DA6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sprawozdania </w:t>
      </w:r>
      <w:r w:rsidR="00D56DA6" w:rsidRPr="00C4681E">
        <w:rPr>
          <w:rFonts w:ascii="Times New Roman" w:hAnsi="Times New Roman"/>
        </w:rPr>
        <w:t>w</w:t>
      </w:r>
      <w:r w:rsidR="00EE433A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terminie 30 dni od dnia doręczenia wezwania</w:t>
      </w:r>
      <w:r w:rsidR="00D56DA6" w:rsidRPr="00C4681E">
        <w:rPr>
          <w:rFonts w:ascii="Times New Roman" w:hAnsi="Times New Roman"/>
          <w:bCs/>
        </w:rPr>
        <w:t>.</w:t>
      </w:r>
    </w:p>
    <w:p w:rsidR="00B87D48" w:rsidRPr="00C4681E" w:rsidRDefault="009473A3" w:rsidP="0010099F">
      <w:pPr>
        <w:pStyle w:val="Tekstpodstawowy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Zleceniobiorca(-</w:t>
      </w:r>
      <w:proofErr w:type="spellStart"/>
      <w:r w:rsidR="0010099F">
        <w:rPr>
          <w:rFonts w:ascii="Times New Roman" w:hAnsi="Times New Roman"/>
          <w:bCs/>
        </w:rPr>
        <w:t>c</w:t>
      </w:r>
      <w:r w:rsidR="008E2D8C" w:rsidRPr="00C4681E">
        <w:rPr>
          <w:rFonts w:ascii="Times New Roman" w:hAnsi="Times New Roman"/>
          <w:bCs/>
        </w:rPr>
        <w:t>y</w:t>
      </w:r>
      <w:proofErr w:type="spellEnd"/>
      <w:r w:rsidR="008E2D8C" w:rsidRPr="00C4681E">
        <w:rPr>
          <w:rFonts w:ascii="Times New Roman" w:hAnsi="Times New Roman"/>
          <w:bCs/>
        </w:rPr>
        <w:t>) składa(-</w:t>
      </w:r>
      <w:r w:rsidR="004A45B1" w:rsidRPr="00C4681E">
        <w:rPr>
          <w:rFonts w:ascii="Times New Roman" w:hAnsi="Times New Roman"/>
          <w:bCs/>
        </w:rPr>
        <w:t>j</w:t>
      </w:r>
      <w:r w:rsidR="008E2D8C" w:rsidRPr="00C4681E">
        <w:rPr>
          <w:rFonts w:ascii="Times New Roman" w:hAnsi="Times New Roman"/>
          <w:bCs/>
        </w:rPr>
        <w:t>ą) sprawozdanie częściowe z wykonania zadania publicznego sporządzone według wzoru, o którym mowa w ust. 1, w terminie(-</w:t>
      </w:r>
      <w:proofErr w:type="spellStart"/>
      <w:r w:rsidR="00D3764F">
        <w:rPr>
          <w:rFonts w:ascii="Times New Roman" w:hAnsi="Times New Roman"/>
          <w:bCs/>
        </w:rPr>
        <w:t>n</w:t>
      </w:r>
      <w:r w:rsidR="008E2D8C" w:rsidRPr="00C4681E">
        <w:rPr>
          <w:rFonts w:ascii="Times New Roman" w:hAnsi="Times New Roman"/>
          <w:bCs/>
        </w:rPr>
        <w:t>ach</w:t>
      </w:r>
      <w:proofErr w:type="spellEnd"/>
      <w:r w:rsidR="008E2D8C" w:rsidRPr="00C4681E">
        <w:rPr>
          <w:rFonts w:ascii="Times New Roman" w:hAnsi="Times New Roman"/>
          <w:bCs/>
        </w:rPr>
        <w:t>):</w:t>
      </w:r>
      <w:r w:rsidR="008410DA" w:rsidRPr="00C4681E">
        <w:rPr>
          <w:rFonts w:ascii="Times New Roman" w:hAnsi="Times New Roman"/>
          <w:bCs/>
        </w:rPr>
        <w:t xml:space="preserve"> </w:t>
      </w:r>
      <w:r w:rsidR="008E2D8C" w:rsidRPr="00C4681E">
        <w:rPr>
          <w:rFonts w:ascii="Times New Roman" w:hAnsi="Times New Roman"/>
          <w:bCs/>
        </w:rPr>
        <w:t>…………………</w:t>
      </w:r>
      <w:r w:rsidR="0010099F">
        <w:rPr>
          <w:rFonts w:ascii="Times New Roman" w:hAnsi="Times New Roman"/>
          <w:bCs/>
        </w:rPr>
        <w:t>.</w:t>
      </w:r>
      <w:r w:rsidR="008E2D8C" w:rsidRPr="00C4681E">
        <w:rPr>
          <w:rFonts w:ascii="Times New Roman" w:hAnsi="Times New Roman"/>
          <w:bCs/>
        </w:rPr>
        <w:t>…………………………………………………</w:t>
      </w:r>
      <w:r w:rsidR="0010099F">
        <w:rPr>
          <w:rFonts w:ascii="Times New Roman" w:hAnsi="Times New Roman"/>
          <w:bCs/>
        </w:rPr>
        <w:t>……………</w:t>
      </w:r>
      <w:r w:rsidR="008410DA" w:rsidRPr="00C4681E">
        <w:rPr>
          <w:rFonts w:ascii="Times New Roman" w:hAnsi="Times New Roman"/>
          <w:bCs/>
        </w:rPr>
        <w:t>………</w:t>
      </w:r>
      <w:r w:rsidR="008E2D8C" w:rsidRPr="00C4681E">
        <w:rPr>
          <w:rStyle w:val="Odwoanieprzypisudolnego"/>
          <w:rFonts w:ascii="Times New Roman" w:hAnsi="Times New Roman"/>
          <w:bCs/>
        </w:rPr>
        <w:footnoteReference w:id="16"/>
      </w:r>
      <w:r w:rsidR="008E2D8C" w:rsidRPr="00C4681E">
        <w:rPr>
          <w:rFonts w:ascii="Times New Roman" w:hAnsi="Times New Roman"/>
          <w:bCs/>
          <w:vertAlign w:val="superscript"/>
        </w:rPr>
        <w:t>)</w:t>
      </w:r>
      <w:r w:rsidR="008E2D8C" w:rsidRPr="00C4681E">
        <w:rPr>
          <w:rFonts w:ascii="Times New Roman" w:hAnsi="Times New Roman"/>
          <w:bCs/>
        </w:rPr>
        <w:t>*.</w:t>
      </w:r>
    </w:p>
    <w:p w:rsidR="00561A1F" w:rsidRPr="00C4681E" w:rsidRDefault="00AB24B0" w:rsidP="0010099F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7D1093" w:rsidRPr="00C4681E">
        <w:rPr>
          <w:rFonts w:ascii="Times New Roman" w:hAnsi="Times New Roman"/>
          <w:bCs/>
        </w:rPr>
        <w:t xml:space="preserve">. </w:t>
      </w:r>
      <w:r w:rsidR="00561A1F" w:rsidRPr="00C4681E">
        <w:rPr>
          <w:rFonts w:ascii="Times New Roman" w:hAnsi="Times New Roman"/>
          <w:bCs/>
        </w:rPr>
        <w:t>Zleceniobiorca</w:t>
      </w:r>
      <w:r w:rsidR="007F1E0C" w:rsidRPr="00C4681E">
        <w:rPr>
          <w:rFonts w:ascii="Times New Roman" w:hAnsi="Times New Roman"/>
          <w:bCs/>
        </w:rPr>
        <w:t>(-</w:t>
      </w:r>
      <w:proofErr w:type="spellStart"/>
      <w:r w:rsidR="00D3764F">
        <w:rPr>
          <w:rFonts w:ascii="Times New Roman" w:hAnsi="Times New Roman"/>
          <w:bCs/>
        </w:rPr>
        <w:t>c</w:t>
      </w:r>
      <w:r w:rsidR="007F1E0C" w:rsidRPr="00C4681E">
        <w:rPr>
          <w:rFonts w:ascii="Times New Roman" w:hAnsi="Times New Roman"/>
          <w:bCs/>
        </w:rPr>
        <w:t>y</w:t>
      </w:r>
      <w:proofErr w:type="spellEnd"/>
      <w:r w:rsidR="007F1E0C" w:rsidRPr="00C4681E">
        <w:rPr>
          <w:rFonts w:ascii="Times New Roman" w:hAnsi="Times New Roman"/>
          <w:bCs/>
        </w:rPr>
        <w:t>)</w:t>
      </w:r>
      <w:r w:rsidR="00561A1F" w:rsidRPr="00C4681E">
        <w:rPr>
          <w:rFonts w:ascii="Times New Roman" w:hAnsi="Times New Roman"/>
          <w:bCs/>
        </w:rPr>
        <w:t xml:space="preserve"> składa</w:t>
      </w:r>
      <w:r w:rsidR="007F1E0C" w:rsidRPr="00C4681E">
        <w:rPr>
          <w:rFonts w:ascii="Times New Roman" w:hAnsi="Times New Roman"/>
          <w:bCs/>
        </w:rPr>
        <w:t>(-</w:t>
      </w:r>
      <w:r w:rsidR="0078714A" w:rsidRPr="00C4681E">
        <w:rPr>
          <w:rFonts w:ascii="Times New Roman" w:hAnsi="Times New Roman"/>
          <w:bCs/>
        </w:rPr>
        <w:t>j</w:t>
      </w:r>
      <w:r w:rsidR="007F1E0C" w:rsidRPr="00C4681E">
        <w:rPr>
          <w:rFonts w:ascii="Times New Roman" w:hAnsi="Times New Roman"/>
          <w:bCs/>
        </w:rPr>
        <w:t>ą)</w:t>
      </w:r>
      <w:r w:rsidR="00561A1F" w:rsidRPr="00C4681E">
        <w:rPr>
          <w:rFonts w:ascii="Times New Roman" w:hAnsi="Times New Roman"/>
          <w:bCs/>
        </w:rPr>
        <w:t xml:space="preserve"> sprawozdanie częściowe z wykonania zadania publicznego sporządzone według wzoru, o którym mowa w ust. 1, w terminie 30 dni od dnia zakończenia roku budżetowego</w:t>
      </w:r>
      <w:r w:rsidR="00561A1F" w:rsidRPr="00C4681E">
        <w:rPr>
          <w:rFonts w:ascii="Times New Roman" w:hAnsi="Times New Roman"/>
          <w:bCs/>
          <w:vertAlign w:val="superscript"/>
        </w:rPr>
        <w:footnoteReference w:id="17"/>
      </w:r>
      <w:r w:rsidR="00995747" w:rsidRPr="00C4681E">
        <w:rPr>
          <w:rFonts w:ascii="Times New Roman" w:hAnsi="Times New Roman"/>
          <w:bCs/>
          <w:vertAlign w:val="superscript"/>
        </w:rPr>
        <w:t>)</w:t>
      </w:r>
      <w:r w:rsidR="007D1093" w:rsidRPr="00C4681E">
        <w:rPr>
          <w:rFonts w:ascii="Times New Roman" w:hAnsi="Times New Roman"/>
          <w:bCs/>
        </w:rPr>
        <w:t>*</w:t>
      </w:r>
      <w:r w:rsidR="007475F9" w:rsidRPr="00C4681E">
        <w:rPr>
          <w:rFonts w:ascii="Times New Roman" w:hAnsi="Times New Roman"/>
          <w:bCs/>
        </w:rPr>
        <w:t>.</w:t>
      </w:r>
    </w:p>
    <w:p w:rsidR="00D56DA6" w:rsidRPr="00AB24B0" w:rsidRDefault="00EC2C51" w:rsidP="0010099F">
      <w:pPr>
        <w:pStyle w:val="Tekstpodstawowy2"/>
        <w:numPr>
          <w:ilvl w:val="0"/>
          <w:numId w:val="45"/>
        </w:numPr>
        <w:tabs>
          <w:tab w:val="clear" w:pos="644"/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="00F26271" w:rsidRPr="00C4681E">
        <w:rPr>
          <w:rFonts w:ascii="Times New Roman" w:hAnsi="Times New Roman"/>
          <w:bCs/>
        </w:rPr>
        <w:t>Zleceniobiorca(-</w:t>
      </w:r>
      <w:proofErr w:type="spellStart"/>
      <w:r w:rsidR="00D3764F">
        <w:rPr>
          <w:rFonts w:ascii="Times New Roman" w:hAnsi="Times New Roman"/>
          <w:bCs/>
        </w:rPr>
        <w:t>c</w:t>
      </w:r>
      <w:r w:rsidR="00F26271" w:rsidRPr="00C4681E">
        <w:rPr>
          <w:rFonts w:ascii="Times New Roman" w:hAnsi="Times New Roman"/>
          <w:bCs/>
        </w:rPr>
        <w:t>y</w:t>
      </w:r>
      <w:proofErr w:type="spellEnd"/>
      <w:r w:rsidR="00F26271" w:rsidRPr="00C4681E">
        <w:rPr>
          <w:rFonts w:ascii="Times New Roman" w:hAnsi="Times New Roman"/>
          <w:bCs/>
        </w:rPr>
        <w:t>) składa(-ją) sprawozdanie końcowe z wykonania zadania publicznego sporządzone według wzoru, o którym mowa w ust. 1,</w:t>
      </w:r>
      <w:r w:rsidR="00D3764F">
        <w:rPr>
          <w:rFonts w:ascii="Times New Roman" w:hAnsi="Times New Roman"/>
          <w:bCs/>
        </w:rPr>
        <w:t xml:space="preserve"> </w:t>
      </w:r>
      <w:r w:rsidR="00D56DA6" w:rsidRPr="00AB24B0">
        <w:rPr>
          <w:rFonts w:ascii="Times New Roman" w:hAnsi="Times New Roman"/>
          <w:bCs/>
        </w:rPr>
        <w:t>w terminie 30 dni od dnia zakończenia realizacji zadania publicznego</w:t>
      </w:r>
      <w:r w:rsidR="0097030D" w:rsidRPr="00AB24B0">
        <w:rPr>
          <w:rFonts w:ascii="Times New Roman" w:hAnsi="Times New Roman"/>
          <w:bCs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D56DA6" w:rsidRPr="00C4681E">
        <w:rPr>
          <w:rFonts w:ascii="Times New Roman" w:hAnsi="Times New Roman"/>
        </w:rPr>
        <w:t>Zleceniodawca ma prawo żądać, aby Zleceniobior</w:t>
      </w:r>
      <w:r w:rsidR="000D6DC8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>, w wyznac</w:t>
      </w:r>
      <w:r w:rsidR="000D6DC8" w:rsidRPr="00C4681E">
        <w:rPr>
          <w:rFonts w:ascii="Times New Roman" w:hAnsi="Times New Roman"/>
        </w:rPr>
        <w:t>zonym terminie, przedstawił</w:t>
      </w:r>
      <w:r w:rsidR="00CF58CE" w:rsidRPr="00C4681E">
        <w:rPr>
          <w:rFonts w:ascii="Times New Roman" w:hAnsi="Times New Roman"/>
        </w:rPr>
        <w:t>(-</w:t>
      </w:r>
      <w:proofErr w:type="spellStart"/>
      <w:r w:rsidR="00DF515E">
        <w:rPr>
          <w:rFonts w:ascii="Times New Roman" w:hAnsi="Times New Roman"/>
        </w:rPr>
        <w:t>i</w:t>
      </w:r>
      <w:r w:rsidR="00CF58CE" w:rsidRPr="00C4681E">
        <w:rPr>
          <w:rFonts w:ascii="Times New Roman" w:hAnsi="Times New Roman"/>
        </w:rPr>
        <w:t>li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dodatkowe informacje</w:t>
      </w:r>
      <w:r w:rsidR="0058161C" w:rsidRPr="00C4681E">
        <w:rPr>
          <w:rFonts w:ascii="Times New Roman" w:hAnsi="Times New Roman"/>
        </w:rPr>
        <w:t xml:space="preserve">, </w:t>
      </w:r>
      <w:r w:rsidR="00D56DA6" w:rsidRPr="00C4681E">
        <w:rPr>
          <w:rFonts w:ascii="Times New Roman" w:hAnsi="Times New Roman"/>
        </w:rPr>
        <w:t xml:space="preserve">wyjaśnienia </w:t>
      </w:r>
      <w:r w:rsidR="0058161C" w:rsidRPr="00C4681E">
        <w:rPr>
          <w:rFonts w:ascii="Times New Roman" w:hAnsi="Times New Roman"/>
        </w:rPr>
        <w:t xml:space="preserve">oraz dowody </w:t>
      </w:r>
      <w:r w:rsidR="00D56DA6" w:rsidRPr="00C4681E">
        <w:rPr>
          <w:rFonts w:ascii="Times New Roman" w:hAnsi="Times New Roman"/>
        </w:rPr>
        <w:t xml:space="preserve">do </w:t>
      </w:r>
      <w:r w:rsidR="00A308A1" w:rsidRPr="00C4681E">
        <w:rPr>
          <w:rFonts w:ascii="Times New Roman" w:hAnsi="Times New Roman"/>
        </w:rPr>
        <w:t>sprawozdań</w:t>
      </w:r>
      <w:r w:rsidR="00D56DA6" w:rsidRPr="00C4681E">
        <w:rPr>
          <w:rFonts w:ascii="Times New Roman" w:hAnsi="Times New Roman"/>
        </w:rPr>
        <w:t xml:space="preserve">, </w:t>
      </w:r>
      <w:r w:rsidR="00A47D83">
        <w:rPr>
          <w:rFonts w:ascii="Times New Roman" w:hAnsi="Times New Roman"/>
        </w:rPr>
        <w:br/>
      </w:r>
      <w:r w:rsidR="00D56DA6" w:rsidRPr="00C4681E">
        <w:rPr>
          <w:rFonts w:ascii="Times New Roman" w:hAnsi="Times New Roman"/>
        </w:rPr>
        <w:t xml:space="preserve">o </w:t>
      </w:r>
      <w:r w:rsidR="00A308A1" w:rsidRPr="00C4681E">
        <w:rPr>
          <w:rFonts w:ascii="Times New Roman" w:hAnsi="Times New Roman"/>
        </w:rPr>
        <w:t xml:space="preserve">których </w:t>
      </w:r>
      <w:r w:rsidR="00483BF3" w:rsidRPr="00C4681E">
        <w:rPr>
          <w:rFonts w:ascii="Times New Roman" w:hAnsi="Times New Roman"/>
        </w:rPr>
        <w:t>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483BF3" w:rsidRPr="00C4681E">
        <w:rPr>
          <w:rFonts w:ascii="Times New Roman" w:hAnsi="Times New Roman"/>
        </w:rPr>
        <w:t>.</w:t>
      </w:r>
      <w:r w:rsidR="00B146F8" w:rsidRPr="00C4681E">
        <w:rPr>
          <w:rFonts w:ascii="Times New Roman" w:hAnsi="Times New Roman"/>
        </w:rPr>
        <w:t xml:space="preserve"> Żądanie to jest wiążące dla Zleceniobiorcy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B146F8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W przypadku niezłożenia sprawozdań, o których mowa w ust. 1</w:t>
      </w:r>
      <w:r w:rsidR="00A47D83">
        <w:rPr>
          <w:rFonts w:ascii="Times New Roman" w:hAnsi="Times New Roman"/>
        </w:rPr>
        <w:t>–</w:t>
      </w:r>
      <w:r w:rsidR="00AB24B0">
        <w:rPr>
          <w:rFonts w:ascii="Times New Roman" w:hAnsi="Times New Roman"/>
        </w:rPr>
        <w:t>4</w:t>
      </w:r>
      <w:r w:rsidR="00D254F8">
        <w:rPr>
          <w:rFonts w:ascii="Times New Roman" w:hAnsi="Times New Roman"/>
        </w:rPr>
        <w:t>,</w:t>
      </w:r>
      <w:r w:rsidR="005C7E26" w:rsidRPr="00C4681E">
        <w:rPr>
          <w:rFonts w:ascii="Times New Roman" w:hAnsi="Times New Roman"/>
        </w:rPr>
        <w:t xml:space="preserve"> w terminie </w:t>
      </w:r>
      <w:r w:rsidR="00D56DA6" w:rsidRPr="00C4681E">
        <w:rPr>
          <w:rFonts w:ascii="Times New Roman" w:hAnsi="Times New Roman"/>
        </w:rPr>
        <w:t>Zleceniodawca wz</w:t>
      </w:r>
      <w:r w:rsidR="0073595B" w:rsidRPr="00C4681E">
        <w:rPr>
          <w:rFonts w:ascii="Times New Roman" w:hAnsi="Times New Roman"/>
        </w:rPr>
        <w:t>ywa pisemnie Zleceniobiorcę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do ich złożenia</w:t>
      </w:r>
      <w:r w:rsidR="005C7E26" w:rsidRPr="00C4681E">
        <w:rPr>
          <w:rFonts w:ascii="Times New Roman" w:hAnsi="Times New Roman"/>
        </w:rPr>
        <w:t xml:space="preserve"> w terminie 7 dni od dnia otrzymania wezwania.</w:t>
      </w:r>
      <w:r w:rsidR="00D56DA6" w:rsidRPr="00C4681E">
        <w:rPr>
          <w:rFonts w:ascii="Times New Roman" w:hAnsi="Times New Roman"/>
        </w:rPr>
        <w:t xml:space="preserve"> </w:t>
      </w:r>
    </w:p>
    <w:p w:rsidR="008D2DB0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D4E9D" w:rsidRPr="00C4681E">
        <w:rPr>
          <w:rFonts w:ascii="Times New Roman" w:hAnsi="Times New Roman"/>
        </w:rPr>
        <w:t xml:space="preserve">Niezastosowanie się do wezwania, o którym mowa w ust. </w:t>
      </w:r>
      <w:r w:rsidR="00AB24B0">
        <w:rPr>
          <w:rFonts w:ascii="Times New Roman" w:hAnsi="Times New Roman"/>
        </w:rPr>
        <w:t>6</w:t>
      </w:r>
      <w:r w:rsidR="00ED27BD" w:rsidRPr="00C4681E">
        <w:rPr>
          <w:rFonts w:ascii="Times New Roman" w:hAnsi="Times New Roman"/>
        </w:rPr>
        <w:t>,</w:t>
      </w:r>
      <w:r w:rsidR="00FD4E9D" w:rsidRPr="00C4681E">
        <w:rPr>
          <w:rFonts w:ascii="Times New Roman" w:hAnsi="Times New Roman"/>
        </w:rPr>
        <w:t xml:space="preserve"> skutkuje uznaniem dotacji za wykorzystaną niezgodnie z przeznaczeniem </w:t>
      </w:r>
      <w:r w:rsidR="00FA5F43" w:rsidRPr="00C4681E">
        <w:rPr>
          <w:rFonts w:ascii="Times New Roman" w:hAnsi="Times New Roman"/>
        </w:rPr>
        <w:t>na zasadach, o których mowa w</w:t>
      </w:r>
      <w:r w:rsidR="00FD4E9D" w:rsidRPr="00C4681E">
        <w:rPr>
          <w:rFonts w:ascii="Times New Roman" w:hAnsi="Times New Roman"/>
        </w:rPr>
        <w:t xml:space="preserve"> ustaw</w:t>
      </w:r>
      <w:r w:rsidR="00FA5F43" w:rsidRPr="00C4681E">
        <w:rPr>
          <w:rFonts w:ascii="Times New Roman" w:hAnsi="Times New Roman"/>
        </w:rPr>
        <w:t>ie</w:t>
      </w:r>
      <w:r w:rsidR="00FD4E9D" w:rsidRPr="00C4681E">
        <w:rPr>
          <w:rFonts w:ascii="Times New Roman" w:hAnsi="Times New Roman"/>
        </w:rPr>
        <w:t xml:space="preserve"> z dnia 27 sierpnia 2009</w:t>
      </w:r>
      <w:r w:rsidR="00721AC6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r. o</w:t>
      </w:r>
      <w:r w:rsidR="00202D92" w:rsidRPr="00C4681E">
        <w:rPr>
          <w:rFonts w:ascii="Times New Roman" w:hAnsi="Times New Roman"/>
        </w:rPr>
        <w:t> </w:t>
      </w:r>
      <w:r w:rsidR="00FD4E9D" w:rsidRPr="00C4681E">
        <w:rPr>
          <w:rFonts w:ascii="Times New Roman" w:hAnsi="Times New Roman"/>
        </w:rPr>
        <w:t>finansach publicznych</w:t>
      </w:r>
      <w:r w:rsidR="00ED27BD" w:rsidRPr="00C4681E">
        <w:rPr>
          <w:rFonts w:ascii="Times New Roman" w:hAnsi="Times New Roman"/>
        </w:rPr>
        <w:t xml:space="preserve"> (Dz.</w:t>
      </w:r>
      <w:r w:rsidR="00944071" w:rsidRPr="00C4681E">
        <w:rPr>
          <w:rFonts w:ascii="Times New Roman" w:hAnsi="Times New Roman"/>
        </w:rPr>
        <w:t xml:space="preserve"> </w:t>
      </w:r>
      <w:r w:rsidR="00ED27BD" w:rsidRPr="00C4681E">
        <w:rPr>
          <w:rFonts w:ascii="Times New Roman" w:hAnsi="Times New Roman"/>
        </w:rPr>
        <w:t xml:space="preserve">U. </w:t>
      </w:r>
      <w:r w:rsidR="00E1756A" w:rsidRPr="00C4681E">
        <w:rPr>
          <w:rFonts w:ascii="Times New Roman" w:hAnsi="Times New Roman"/>
        </w:rPr>
        <w:t>z 2013 r. poz. 885</w:t>
      </w:r>
      <w:r w:rsidR="00717929" w:rsidRPr="00C4681E">
        <w:rPr>
          <w:rFonts w:ascii="Times New Roman" w:hAnsi="Times New Roman"/>
        </w:rPr>
        <w:t>,</w:t>
      </w:r>
      <w:r w:rsidR="00E1756A" w:rsidRPr="00C4681E">
        <w:rPr>
          <w:rFonts w:ascii="Times New Roman" w:hAnsi="Times New Roman"/>
        </w:rPr>
        <w:t xml:space="preserve"> z późn. zm.)</w:t>
      </w:r>
      <w:r w:rsidR="008D2DB0" w:rsidRPr="00C4681E">
        <w:rPr>
          <w:rFonts w:ascii="Times New Roman" w:hAnsi="Times New Roman"/>
        </w:rPr>
        <w:t>.</w:t>
      </w:r>
    </w:p>
    <w:p w:rsidR="00D56DA6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Niezastosowanie się do wezwania</w:t>
      </w:r>
      <w:r w:rsidR="00C85279" w:rsidRPr="00C4681E">
        <w:rPr>
          <w:rFonts w:ascii="Times New Roman" w:hAnsi="Times New Roman"/>
        </w:rPr>
        <w:t xml:space="preserve">, o którym mowa w ust. </w:t>
      </w:r>
      <w:r w:rsidR="00944071" w:rsidRPr="00C4681E">
        <w:rPr>
          <w:rFonts w:ascii="Times New Roman" w:hAnsi="Times New Roman"/>
        </w:rPr>
        <w:t>1</w:t>
      </w:r>
      <w:r w:rsidR="009B2D9F" w:rsidRPr="00C4681E">
        <w:rPr>
          <w:rFonts w:ascii="Times New Roman" w:hAnsi="Times New Roman"/>
        </w:rPr>
        <w:t xml:space="preserve">, </w:t>
      </w:r>
      <w:r w:rsidR="00AB24B0">
        <w:rPr>
          <w:rFonts w:ascii="Times New Roman" w:hAnsi="Times New Roman"/>
        </w:rPr>
        <w:t>5</w:t>
      </w:r>
      <w:r w:rsidR="00944071" w:rsidRPr="00C4681E">
        <w:rPr>
          <w:rFonts w:ascii="Times New Roman" w:hAnsi="Times New Roman"/>
        </w:rPr>
        <w:t xml:space="preserve"> </w:t>
      </w:r>
      <w:r w:rsidR="00CC514D" w:rsidRPr="00C4681E">
        <w:rPr>
          <w:rFonts w:ascii="Times New Roman" w:hAnsi="Times New Roman"/>
        </w:rPr>
        <w:t xml:space="preserve">lub </w:t>
      </w:r>
      <w:r w:rsidR="00AB24B0">
        <w:rPr>
          <w:rFonts w:ascii="Times New Roman" w:hAnsi="Times New Roman"/>
        </w:rPr>
        <w:t>6</w:t>
      </w:r>
      <w:r w:rsidR="00995747" w:rsidRPr="00C4681E">
        <w:rPr>
          <w:rFonts w:ascii="Times New Roman" w:hAnsi="Times New Roman"/>
        </w:rPr>
        <w:t>,</w:t>
      </w:r>
      <w:r w:rsidR="0032746B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może być podstawą</w:t>
      </w:r>
      <w:r w:rsidR="00C85279" w:rsidRPr="00C4681E">
        <w:rPr>
          <w:rFonts w:ascii="Times New Roman" w:hAnsi="Times New Roman"/>
        </w:rPr>
        <w:t xml:space="preserve"> do natychmiastowego rozwiązania umowy</w:t>
      </w:r>
      <w:r w:rsidR="00D56DA6" w:rsidRPr="00C4681E">
        <w:rPr>
          <w:rFonts w:ascii="Times New Roman" w:hAnsi="Times New Roman"/>
        </w:rPr>
        <w:t xml:space="preserve"> przez Zleceniodawcę.</w:t>
      </w:r>
    </w:p>
    <w:p w:rsidR="00C61254" w:rsidRPr="00C4681E" w:rsidRDefault="009473A3" w:rsidP="00A47D83">
      <w:pPr>
        <w:pStyle w:val="Tekstpodstawowy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5DE4" w:rsidRPr="00C4681E">
        <w:rPr>
          <w:rFonts w:ascii="Times New Roman" w:hAnsi="Times New Roman"/>
        </w:rPr>
        <w:t xml:space="preserve">Złożenie </w:t>
      </w:r>
      <w:r w:rsidR="00D56DA6" w:rsidRPr="00C4681E">
        <w:rPr>
          <w:rFonts w:ascii="Times New Roman" w:hAnsi="Times New Roman"/>
        </w:rPr>
        <w:t xml:space="preserve">sprawozdania końcowego </w:t>
      </w:r>
      <w:r w:rsidR="00762DBF" w:rsidRPr="00C4681E">
        <w:rPr>
          <w:rFonts w:ascii="Times New Roman" w:hAnsi="Times New Roman"/>
        </w:rPr>
        <w:t>przez Zleceniobiorcę</w:t>
      </w:r>
      <w:r w:rsidR="00CF58CE" w:rsidRPr="00C4681E">
        <w:rPr>
          <w:rFonts w:ascii="Times New Roman" w:hAnsi="Times New Roman"/>
        </w:rPr>
        <w:t>(-</w:t>
      </w:r>
      <w:proofErr w:type="spellStart"/>
      <w:r w:rsidR="00A47D83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ów</w:t>
      </w:r>
      <w:proofErr w:type="spellEnd"/>
      <w:r w:rsidR="00CF58CE" w:rsidRPr="00C4681E">
        <w:rPr>
          <w:rFonts w:ascii="Times New Roman" w:hAnsi="Times New Roman"/>
        </w:rPr>
        <w:t>)</w:t>
      </w:r>
      <w:r w:rsidR="00762DBF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jest równoznaczne z</w:t>
      </w:r>
      <w:r w:rsidR="00762DBF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udzieleniem Zleceniodawcy prawa do rozpowszechniania </w:t>
      </w:r>
      <w:r w:rsidR="008A3608" w:rsidRPr="00C4681E">
        <w:rPr>
          <w:rFonts w:ascii="Times New Roman" w:hAnsi="Times New Roman"/>
        </w:rPr>
        <w:t xml:space="preserve">informacji w nim zawartych </w:t>
      </w:r>
      <w:r w:rsidR="00D56DA6" w:rsidRPr="00C4681E">
        <w:rPr>
          <w:rFonts w:ascii="Times New Roman" w:hAnsi="Times New Roman"/>
        </w:rPr>
        <w:t>w</w:t>
      </w:r>
      <w:r w:rsidR="008A3608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sprawozdaniach, materiałach informacyjnych i</w:t>
      </w:r>
      <w:r w:rsidR="001C47D9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 xml:space="preserve">promocyjnych oraz innych dokumentach urzędowych. </w:t>
      </w:r>
    </w:p>
    <w:p w:rsidR="00A96758" w:rsidRPr="00C4681E" w:rsidRDefault="00A96758" w:rsidP="0034565E">
      <w:pPr>
        <w:pStyle w:val="Tekstpodstawowy2"/>
        <w:spacing w:line="276" w:lineRule="auto"/>
        <w:rPr>
          <w:rFonts w:ascii="Times New Roman" w:hAnsi="Times New Roman"/>
          <w:b/>
        </w:rPr>
      </w:pP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 xml:space="preserve">§ </w:t>
      </w:r>
      <w:r w:rsidR="00A45D30" w:rsidRPr="00C4681E">
        <w:rPr>
          <w:rFonts w:ascii="Times New Roman" w:hAnsi="Times New Roman"/>
          <w:b/>
        </w:rPr>
        <w:t>11</w:t>
      </w:r>
    </w:p>
    <w:p w:rsidR="00D56DA6" w:rsidRPr="00C4681E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:rsidR="006062AE" w:rsidRPr="00C4681E" w:rsidRDefault="00C54D6B" w:rsidP="009238C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</w:t>
      </w:r>
      <w:r w:rsidR="00484A3B" w:rsidRPr="00C4681E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1</w:t>
      </w:r>
      <w:r w:rsidR="006062AE" w:rsidRPr="00C4681E">
        <w:rPr>
          <w:rFonts w:ascii="Times New Roman" w:hAnsi="Times New Roman"/>
        </w:rPr>
        <w:t xml:space="preserve"> oraz uzyskane w związku z</w:t>
      </w:r>
      <w:r w:rsidR="00A725C1">
        <w:rPr>
          <w:rFonts w:ascii="Times New Roman" w:hAnsi="Times New Roman"/>
        </w:rPr>
        <w:t> </w:t>
      </w:r>
      <w:r w:rsidR="006062AE" w:rsidRPr="00C4681E">
        <w:rPr>
          <w:rFonts w:ascii="Times New Roman" w:hAnsi="Times New Roman"/>
        </w:rPr>
        <w:t>realizacją zadania przychody, w tym odsetki bankowe od przekazanej dotacji,</w:t>
      </w:r>
      <w:r w:rsidRPr="00C4681E">
        <w:rPr>
          <w:rFonts w:ascii="Times New Roman" w:hAnsi="Times New Roman"/>
        </w:rPr>
        <w:t xml:space="preserve"> Zleceniobior</w:t>
      </w:r>
      <w:r w:rsidR="00DF077F" w:rsidRPr="00C4681E">
        <w:rPr>
          <w:rFonts w:ascii="Times New Roman" w:hAnsi="Times New Roman"/>
        </w:rPr>
        <w:t>ca</w:t>
      </w:r>
      <w:r w:rsidR="00CF58CE" w:rsidRPr="00C4681E">
        <w:rPr>
          <w:rFonts w:ascii="Times New Roman" w:hAnsi="Times New Roman"/>
        </w:rPr>
        <w:t>(</w:t>
      </w:r>
      <w:r w:rsidR="004C30E4" w:rsidRPr="00C4681E">
        <w:rPr>
          <w:rFonts w:ascii="Times New Roman" w:hAnsi="Times New Roman"/>
        </w:rPr>
        <w:t>-</w:t>
      </w:r>
      <w:proofErr w:type="spellStart"/>
      <w:r w:rsidR="009238CE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DF077F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DF077F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9238CE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F077F" w:rsidRPr="00C4681E">
        <w:rPr>
          <w:rFonts w:ascii="Times New Roman" w:hAnsi="Times New Roman"/>
        </w:rPr>
        <w:t xml:space="preserve"> wykorzystać</w:t>
      </w:r>
      <w:r w:rsidR="000C3F98" w:rsidRPr="00C4681E">
        <w:rPr>
          <w:rFonts w:ascii="Times New Roman" w:hAnsi="Times New Roman"/>
        </w:rPr>
        <w:t xml:space="preserve"> w terminie</w:t>
      </w:r>
      <w:r w:rsidR="006062AE" w:rsidRPr="00C4681E">
        <w:rPr>
          <w:rFonts w:ascii="Times New Roman" w:hAnsi="Times New Roman"/>
        </w:rPr>
        <w:t>: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</w:t>
      </w:r>
      <w:r w:rsidR="000C3F98" w:rsidRPr="00C4681E">
        <w:rPr>
          <w:rFonts w:ascii="Times New Roman" w:hAnsi="Times New Roman"/>
        </w:rPr>
        <w:t xml:space="preserve"> 14 dni od </w:t>
      </w:r>
      <w:r w:rsidR="00DF077F" w:rsidRPr="00C4681E">
        <w:rPr>
          <w:rFonts w:ascii="Times New Roman" w:hAnsi="Times New Roman"/>
        </w:rPr>
        <w:t xml:space="preserve">dnia zakończenia </w:t>
      </w:r>
      <w:r w:rsidR="0051159B" w:rsidRPr="00C4681E">
        <w:rPr>
          <w:rFonts w:ascii="Times New Roman" w:hAnsi="Times New Roman"/>
        </w:rPr>
        <w:t xml:space="preserve">realizacji </w:t>
      </w:r>
      <w:r w:rsidR="00DF077F" w:rsidRPr="00C4681E">
        <w:rPr>
          <w:rFonts w:ascii="Times New Roman" w:hAnsi="Times New Roman"/>
        </w:rPr>
        <w:t>zadania</w:t>
      </w:r>
      <w:r w:rsidR="00E117D3" w:rsidRPr="00C4681E">
        <w:rPr>
          <w:rFonts w:ascii="Times New Roman" w:hAnsi="Times New Roman"/>
        </w:rPr>
        <w:t xml:space="preserve">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8"/>
      </w:r>
      <w:r w:rsidR="00C52BE9" w:rsidRPr="00C4681E">
        <w:rPr>
          <w:rFonts w:ascii="Times New Roman" w:hAnsi="Times New Roman"/>
          <w:vertAlign w:val="superscript"/>
        </w:rPr>
        <w:t>)</w:t>
      </w:r>
      <w:r w:rsidR="004D6CE1" w:rsidRPr="00C4681E">
        <w:rPr>
          <w:rFonts w:ascii="Times New Roman" w:hAnsi="Times New Roman"/>
        </w:rPr>
        <w:t>,</w:t>
      </w:r>
    </w:p>
    <w:p w:rsidR="006062AE" w:rsidRPr="00C4681E" w:rsidRDefault="006062AE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="00C52BE9" w:rsidRPr="00C4681E">
        <w:rPr>
          <w:rStyle w:val="Odwoanieprzypisudolnego"/>
          <w:rFonts w:ascii="Times New Roman" w:hAnsi="Times New Roman"/>
        </w:rPr>
        <w:footnoteReference w:id="19"/>
      </w:r>
      <w:r w:rsidR="00C52BE9" w:rsidRPr="00C4681E">
        <w:rPr>
          <w:rFonts w:ascii="Times New Roman" w:hAnsi="Times New Roman"/>
          <w:vertAlign w:val="superscript"/>
        </w:rPr>
        <w:t>)</w:t>
      </w:r>
    </w:p>
    <w:p w:rsidR="00C54D6B" w:rsidRPr="00C4681E" w:rsidRDefault="002B47B2" w:rsidP="009238CE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4D6CE1" w:rsidRPr="00C4681E">
        <w:rPr>
          <w:rFonts w:ascii="Times New Roman" w:hAnsi="Times New Roman"/>
        </w:rPr>
        <w:t xml:space="preserve"> </w:t>
      </w:r>
      <w:r w:rsidR="000C3F98" w:rsidRPr="00C4681E">
        <w:rPr>
          <w:rFonts w:ascii="Times New Roman" w:hAnsi="Times New Roman"/>
        </w:rPr>
        <w:t>nie później</w:t>
      </w:r>
      <w:r w:rsidR="00483BF3" w:rsidRPr="00C4681E">
        <w:rPr>
          <w:rFonts w:ascii="Times New Roman" w:hAnsi="Times New Roman"/>
        </w:rPr>
        <w:t xml:space="preserve"> jednak</w:t>
      </w:r>
      <w:r w:rsidR="000C3F98" w:rsidRPr="00C4681E">
        <w:rPr>
          <w:rFonts w:ascii="Times New Roman" w:hAnsi="Times New Roman"/>
        </w:rPr>
        <w:t xml:space="preserve"> niż do dnia 31 grudnia </w:t>
      </w:r>
      <w:r w:rsidR="0097030D" w:rsidRPr="00C4681E">
        <w:rPr>
          <w:rFonts w:ascii="Times New Roman" w:hAnsi="Times New Roman"/>
        </w:rPr>
        <w:t xml:space="preserve">każdego roku, w którym </w:t>
      </w:r>
      <w:r w:rsidR="00D254F8" w:rsidRPr="00C4681E">
        <w:rPr>
          <w:rFonts w:ascii="Times New Roman" w:hAnsi="Times New Roman"/>
        </w:rPr>
        <w:t xml:space="preserve">jest </w:t>
      </w:r>
      <w:r w:rsidR="0097030D" w:rsidRPr="00C4681E">
        <w:rPr>
          <w:rFonts w:ascii="Times New Roman" w:hAnsi="Times New Roman"/>
        </w:rPr>
        <w:t>realizowane zadanie publiczne.</w:t>
      </w:r>
    </w:p>
    <w:p w:rsidR="00483BF3" w:rsidRPr="00C4681E" w:rsidRDefault="002A72B9" w:rsidP="009238C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2. </w:t>
      </w:r>
      <w:r w:rsidR="00235DE4" w:rsidRPr="00C4681E">
        <w:rPr>
          <w:rFonts w:ascii="Times New Roman" w:hAnsi="Times New Roman"/>
        </w:rPr>
        <w:t>Niewykorzystaną kwot</w:t>
      </w:r>
      <w:r w:rsidR="00B20D32" w:rsidRPr="00C4681E">
        <w:rPr>
          <w:rFonts w:ascii="Times New Roman" w:hAnsi="Times New Roman"/>
        </w:rPr>
        <w:t>ę</w:t>
      </w:r>
      <w:r w:rsidR="00235DE4" w:rsidRPr="00C4681E">
        <w:rPr>
          <w:rFonts w:ascii="Times New Roman" w:hAnsi="Times New Roman"/>
        </w:rPr>
        <w:t xml:space="preserve"> </w:t>
      </w:r>
      <w:r w:rsidR="00D56DA6" w:rsidRPr="00C4681E">
        <w:rPr>
          <w:rFonts w:ascii="Times New Roman" w:hAnsi="Times New Roman"/>
        </w:rPr>
        <w:t>dotacji</w:t>
      </w:r>
      <w:r w:rsidR="00362E89" w:rsidRPr="00C4681E">
        <w:rPr>
          <w:rFonts w:ascii="Times New Roman" w:hAnsi="Times New Roman"/>
        </w:rPr>
        <w:t xml:space="preserve"> przyznaną na dany rok budżetowy</w:t>
      </w:r>
      <w:r w:rsidR="00D56DA6" w:rsidRPr="00C4681E">
        <w:rPr>
          <w:rFonts w:ascii="Times New Roman" w:hAnsi="Times New Roman"/>
        </w:rPr>
        <w:t xml:space="preserve"> </w:t>
      </w:r>
      <w:r w:rsidR="00C54D6B" w:rsidRPr="00C4681E">
        <w:rPr>
          <w:rFonts w:ascii="Times New Roman" w:hAnsi="Times New Roman"/>
        </w:rPr>
        <w:t>Zleceniobiorca</w:t>
      </w:r>
      <w:r w:rsidR="00CF58CE" w:rsidRPr="00C4681E">
        <w:rPr>
          <w:rFonts w:ascii="Times New Roman" w:hAnsi="Times New Roman"/>
        </w:rPr>
        <w:t>(-</w:t>
      </w:r>
      <w:proofErr w:type="spellStart"/>
      <w:r w:rsidR="00A63E99">
        <w:rPr>
          <w:rFonts w:ascii="Times New Roman" w:hAnsi="Times New Roman"/>
        </w:rPr>
        <w:t>c</w:t>
      </w:r>
      <w:r w:rsidR="00CF58CE" w:rsidRPr="00C4681E">
        <w:rPr>
          <w:rFonts w:ascii="Times New Roman" w:hAnsi="Times New Roman"/>
        </w:rPr>
        <w:t>y</w:t>
      </w:r>
      <w:proofErr w:type="spellEnd"/>
      <w:r w:rsidR="00CF58CE" w:rsidRPr="00C4681E">
        <w:rPr>
          <w:rFonts w:ascii="Times New Roman" w:hAnsi="Times New Roman"/>
        </w:rPr>
        <w:t>)</w:t>
      </w:r>
      <w:r w:rsidR="00C54D6B" w:rsidRPr="00C4681E">
        <w:rPr>
          <w:rFonts w:ascii="Times New Roman" w:hAnsi="Times New Roman"/>
        </w:rPr>
        <w:t xml:space="preserve"> jest</w:t>
      </w:r>
      <w:r w:rsidR="00CF58CE" w:rsidRPr="00C4681E">
        <w:rPr>
          <w:rFonts w:ascii="Times New Roman" w:hAnsi="Times New Roman"/>
        </w:rPr>
        <w:t>/są</w:t>
      </w:r>
      <w:r w:rsidR="00C54D6B" w:rsidRPr="00C4681E">
        <w:rPr>
          <w:rFonts w:ascii="Times New Roman" w:hAnsi="Times New Roman"/>
        </w:rPr>
        <w:t xml:space="preserve"> zobowiązany</w:t>
      </w:r>
      <w:r w:rsidR="00CF58CE" w:rsidRPr="00C4681E">
        <w:rPr>
          <w:rFonts w:ascii="Times New Roman" w:hAnsi="Times New Roman"/>
        </w:rPr>
        <w:t>(-</w:t>
      </w:r>
      <w:r w:rsidR="00A63E99">
        <w:rPr>
          <w:rFonts w:ascii="Times New Roman" w:hAnsi="Times New Roman"/>
        </w:rPr>
        <w:t>n</w:t>
      </w:r>
      <w:r w:rsidR="00CF58CE" w:rsidRPr="00C4681E">
        <w:rPr>
          <w:rFonts w:ascii="Times New Roman" w:hAnsi="Times New Roman"/>
        </w:rPr>
        <w:t>i)</w:t>
      </w:r>
      <w:r w:rsidR="00D56DA6" w:rsidRPr="00C4681E">
        <w:rPr>
          <w:rFonts w:ascii="Times New Roman" w:hAnsi="Times New Roman"/>
        </w:rPr>
        <w:t xml:space="preserve"> zwrócić</w:t>
      </w:r>
      <w:r w:rsidR="00483BF3" w:rsidRPr="00C4681E">
        <w:rPr>
          <w:rFonts w:ascii="Times New Roman" w:hAnsi="Times New Roman"/>
        </w:rPr>
        <w:t>: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0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</w:t>
      </w:r>
      <w:r w:rsidRPr="00C4681E">
        <w:rPr>
          <w:rFonts w:ascii="Times New Roman" w:hAnsi="Times New Roman"/>
        </w:rPr>
        <w:t>;</w:t>
      </w:r>
    </w:p>
    <w:p w:rsidR="00483BF3" w:rsidRPr="00C4681E" w:rsidRDefault="00483BF3" w:rsidP="00FE61B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</w:t>
      </w:r>
      <w:r w:rsidR="00046215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§ 2 ust. 1</w:t>
      </w:r>
      <w:r w:rsidRPr="00C4681E">
        <w:rPr>
          <w:rStyle w:val="Odwoanieprzypisudolnego"/>
          <w:rFonts w:ascii="Times New Roman" w:hAnsi="Times New Roman"/>
        </w:rPr>
        <w:footnoteReference w:id="21"/>
      </w:r>
      <w:r w:rsidR="00995747"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:rsidR="00D56DA6" w:rsidRDefault="00483BF3" w:rsidP="002B47B2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</w:t>
      </w:r>
      <w:r w:rsidR="00235DE4" w:rsidRPr="00C4681E">
        <w:rPr>
          <w:rFonts w:ascii="Times New Roman" w:hAnsi="Times New Roman"/>
        </w:rPr>
        <w:t xml:space="preserve"> w przypadku gdy termin wykorzystania dotacji jest krótszy niż rok budżetowy,</w:t>
      </w:r>
      <w:r w:rsidRPr="00C4681E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C4681E">
        <w:rPr>
          <w:rStyle w:val="Odwoanieprzypisudolnego"/>
          <w:rFonts w:ascii="Times New Roman" w:hAnsi="Times New Roman"/>
        </w:rPr>
        <w:footnoteReference w:id="22"/>
      </w:r>
      <w:r w:rsidR="00995747" w:rsidRPr="00C4681E">
        <w:rPr>
          <w:rFonts w:ascii="Times New Roman" w:hAnsi="Times New Roman"/>
          <w:vertAlign w:val="superscript"/>
        </w:rPr>
        <w:t>)</w:t>
      </w:r>
      <w:r w:rsidR="004C30E4" w:rsidRPr="00C4681E">
        <w:rPr>
          <w:rFonts w:ascii="Times New Roman" w:hAnsi="Times New Roman"/>
        </w:rPr>
        <w:t>*.</w:t>
      </w:r>
    </w:p>
    <w:p w:rsidR="00D56DA6" w:rsidRPr="00C4681E" w:rsidRDefault="000B411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3. </w:t>
      </w:r>
      <w:r w:rsidR="00D56DA6" w:rsidRPr="00C4681E">
        <w:rPr>
          <w:rFonts w:ascii="Times New Roman" w:hAnsi="Times New Roman"/>
        </w:rPr>
        <w:t>Niewykorzystana kwota dotacji podlega zwrotowi na</w:t>
      </w:r>
      <w:r w:rsidR="0083538A" w:rsidRPr="00C4681E">
        <w:rPr>
          <w:rFonts w:ascii="Times New Roman" w:hAnsi="Times New Roman"/>
        </w:rPr>
        <w:t xml:space="preserve"> rachunek bankowy Zleceniodawcy o</w:t>
      </w:r>
      <w:r w:rsidR="00E23FB4" w:rsidRPr="00C4681E">
        <w:rPr>
          <w:rFonts w:ascii="Times New Roman" w:hAnsi="Times New Roman"/>
        </w:rPr>
        <w:t> </w:t>
      </w:r>
      <w:r w:rsidR="0083538A" w:rsidRPr="00C4681E">
        <w:rPr>
          <w:rFonts w:ascii="Times New Roman" w:hAnsi="Times New Roman"/>
        </w:rPr>
        <w:t>numerze</w:t>
      </w:r>
      <w:r w:rsidR="00860D16" w:rsidRPr="00C4681E">
        <w:rPr>
          <w:rFonts w:ascii="Times New Roman" w:hAnsi="Times New Roman"/>
        </w:rPr>
        <w:t xml:space="preserve"> </w:t>
      </w:r>
      <w:r w:rsidR="008F7FD7" w:rsidRPr="00C4681E">
        <w:rPr>
          <w:rFonts w:ascii="Times New Roman" w:hAnsi="Times New Roman"/>
        </w:rPr>
        <w:t>……</w:t>
      </w:r>
      <w:r w:rsidR="00483BF3" w:rsidRPr="00C4681E">
        <w:rPr>
          <w:rFonts w:ascii="Times New Roman" w:hAnsi="Times New Roman"/>
        </w:rPr>
        <w:t>………………………………………………………………………</w:t>
      </w:r>
      <w:r w:rsidR="008410DA" w:rsidRPr="00C4681E">
        <w:rPr>
          <w:rFonts w:ascii="Times New Roman" w:hAnsi="Times New Roman"/>
        </w:rPr>
        <w:t>…</w:t>
      </w:r>
      <w:r w:rsidR="001524E6" w:rsidRPr="00C4681E">
        <w:rPr>
          <w:rFonts w:ascii="Times New Roman" w:hAnsi="Times New Roman"/>
        </w:rPr>
        <w:t>..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</w:p>
    <w:p w:rsidR="00D56DA6" w:rsidRPr="00C4681E" w:rsidRDefault="00E23FB4" w:rsidP="00A63E99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 xml:space="preserve">4. </w:t>
      </w:r>
      <w:r w:rsidR="00D56DA6" w:rsidRPr="00C4681E">
        <w:rPr>
          <w:rFonts w:ascii="Times New Roman" w:hAnsi="Times New Roman"/>
        </w:rPr>
        <w:t>Od</w:t>
      </w:r>
      <w:r w:rsidR="00235DE4" w:rsidRPr="00C4681E">
        <w:rPr>
          <w:rFonts w:ascii="Times New Roman" w:hAnsi="Times New Roman"/>
        </w:rPr>
        <w:t>setki od</w:t>
      </w:r>
      <w:r w:rsidR="00D56DA6" w:rsidRPr="00C4681E">
        <w:rPr>
          <w:rFonts w:ascii="Times New Roman" w:hAnsi="Times New Roman"/>
        </w:rPr>
        <w:t xml:space="preserve"> niewykorzystanej kwoty dotacji zwróconej po terminie, o którym mowa w</w:t>
      </w:r>
      <w:r w:rsidR="00C10A17" w:rsidRPr="00C4681E">
        <w:rPr>
          <w:rFonts w:ascii="Times New Roman" w:hAnsi="Times New Roman"/>
        </w:rPr>
        <w:t> </w:t>
      </w:r>
      <w:r w:rsidR="00D56DA6" w:rsidRPr="00C4681E">
        <w:rPr>
          <w:rFonts w:ascii="Times New Roman" w:hAnsi="Times New Roman"/>
        </w:rPr>
        <w:t>ust.</w:t>
      </w:r>
      <w:r w:rsidR="00C10A17" w:rsidRPr="00C4681E">
        <w:rPr>
          <w:rFonts w:ascii="Times New Roman" w:hAnsi="Times New Roman"/>
        </w:rPr>
        <w:t> </w:t>
      </w:r>
      <w:r w:rsidR="00E117D3" w:rsidRPr="00C4681E">
        <w:rPr>
          <w:rFonts w:ascii="Times New Roman" w:hAnsi="Times New Roman"/>
        </w:rPr>
        <w:t>2</w:t>
      </w:r>
      <w:r w:rsidR="00D56DA6" w:rsidRPr="00C4681E">
        <w:rPr>
          <w:rFonts w:ascii="Times New Roman" w:hAnsi="Times New Roman"/>
        </w:rPr>
        <w:t>,</w:t>
      </w:r>
      <w:r w:rsidR="00C10A17" w:rsidRPr="00C4681E">
        <w:rPr>
          <w:rFonts w:ascii="Times New Roman" w:hAnsi="Times New Roman"/>
        </w:rPr>
        <w:t> </w:t>
      </w:r>
      <w:r w:rsidR="00DA49EA" w:rsidRPr="00C4681E">
        <w:rPr>
          <w:rFonts w:ascii="Times New Roman" w:hAnsi="Times New Roman"/>
        </w:rPr>
        <w:t>podlegają zwrotowi</w:t>
      </w:r>
      <w:r w:rsidR="00D56DA6" w:rsidRPr="00C4681E">
        <w:rPr>
          <w:rFonts w:ascii="Times New Roman" w:hAnsi="Times New Roman"/>
        </w:rPr>
        <w:t xml:space="preserve"> w wysokości określonej jak dla zaległości podatkowych</w:t>
      </w:r>
      <w:r w:rsidR="00DA49EA" w:rsidRPr="00C4681E">
        <w:rPr>
          <w:rFonts w:ascii="Times New Roman" w:hAnsi="Times New Roman"/>
        </w:rPr>
        <w:t xml:space="preserve"> na rachunek bankowy Zleceniodawcy o numerze ……………………</w:t>
      </w:r>
      <w:r w:rsidR="00A63E99">
        <w:rPr>
          <w:rFonts w:ascii="Times New Roman" w:hAnsi="Times New Roman"/>
        </w:rPr>
        <w:t>...………………………</w:t>
      </w:r>
      <w:r w:rsidR="00DA49EA" w:rsidRPr="00C4681E">
        <w:rPr>
          <w:rFonts w:ascii="Times New Roman" w:hAnsi="Times New Roman"/>
        </w:rPr>
        <w:t xml:space="preserve"> </w:t>
      </w:r>
      <w:r w:rsidR="008410DA" w:rsidRPr="00C4681E">
        <w:rPr>
          <w:rFonts w:ascii="Times New Roman" w:hAnsi="Times New Roman"/>
        </w:rPr>
        <w:t>…………………</w:t>
      </w:r>
      <w:r w:rsidR="00A63E99">
        <w:rPr>
          <w:rFonts w:ascii="Times New Roman" w:hAnsi="Times New Roman"/>
        </w:rPr>
        <w:t>……………..</w:t>
      </w:r>
      <w:r w:rsidR="008410DA" w:rsidRPr="00C4681E">
        <w:rPr>
          <w:rFonts w:ascii="Times New Roman" w:hAnsi="Times New Roman"/>
        </w:rPr>
        <w:t>.</w:t>
      </w:r>
      <w:r w:rsidR="008F7FD7" w:rsidRPr="00C4681E">
        <w:rPr>
          <w:rFonts w:ascii="Times New Roman" w:hAnsi="Times New Roman"/>
        </w:rPr>
        <w:t>.</w:t>
      </w:r>
      <w:r w:rsidR="001524E6" w:rsidRPr="00C4681E">
        <w:rPr>
          <w:rFonts w:ascii="Times New Roman" w:hAnsi="Times New Roman"/>
        </w:rPr>
        <w:t xml:space="preserve"> .</w:t>
      </w:r>
      <w:r w:rsidR="008F7FD7" w:rsidRPr="00C4681E">
        <w:rPr>
          <w:rFonts w:ascii="Times New Roman" w:hAnsi="Times New Roman"/>
        </w:rPr>
        <w:t xml:space="preserve"> </w:t>
      </w:r>
      <w:r w:rsidR="00DA49EA" w:rsidRPr="00C4681E">
        <w:rPr>
          <w:rFonts w:ascii="Times New Roman" w:hAnsi="Times New Roman"/>
        </w:rPr>
        <w:t>Odsetki nalicza się</w:t>
      </w:r>
      <w:r w:rsidR="00A63E99">
        <w:rPr>
          <w:rFonts w:ascii="Times New Roman" w:hAnsi="Times New Roman"/>
        </w:rPr>
        <w:t>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począwszy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od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dnia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następującego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po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dniu,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w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którym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upłynął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termin</w:t>
      </w:r>
      <w:r w:rsidR="00777A7A" w:rsidRPr="00C4681E">
        <w:rPr>
          <w:rFonts w:ascii="Times New Roman" w:hAnsi="Times New Roman"/>
        </w:rPr>
        <w:t xml:space="preserve"> </w:t>
      </w:r>
      <w:r w:rsidR="00E02D6E" w:rsidRPr="00C4681E">
        <w:rPr>
          <w:rFonts w:ascii="Times New Roman" w:hAnsi="Times New Roman"/>
        </w:rPr>
        <w:t>zwrotu</w:t>
      </w:r>
      <w:r w:rsidR="00DA49EA" w:rsidRPr="00C4681E">
        <w:rPr>
          <w:rFonts w:ascii="Times New Roman" w:hAnsi="Times New Roman"/>
        </w:rPr>
        <w:t xml:space="preserve"> niewykorzystanej kwoty dotacji</w:t>
      </w:r>
      <w:r w:rsidR="008F7FD7" w:rsidRPr="00C4681E">
        <w:rPr>
          <w:rFonts w:ascii="Times New Roman" w:hAnsi="Times New Roman"/>
        </w:rPr>
        <w:t>.</w:t>
      </w:r>
    </w:p>
    <w:p w:rsidR="00D56DA6" w:rsidRPr="00C4681E" w:rsidRDefault="00E23FB4" w:rsidP="00A63E99">
      <w:pPr>
        <w:spacing w:line="276" w:lineRule="auto"/>
        <w:ind w:left="284" w:hanging="284"/>
        <w:jc w:val="both"/>
      </w:pPr>
      <w:r w:rsidRPr="00C4681E">
        <w:lastRenderedPageBreak/>
        <w:t xml:space="preserve">5. </w:t>
      </w:r>
      <w:r w:rsidR="00D56DA6" w:rsidRPr="00C4681E">
        <w:t>Niewykorzystane przychody i odsetki bankowe od przyznanej</w:t>
      </w:r>
      <w:r w:rsidR="00483BF3" w:rsidRPr="00C4681E">
        <w:t xml:space="preserve"> dotacji podlegają zwrotowi na</w:t>
      </w:r>
      <w:r w:rsidR="00D56DA6" w:rsidRPr="00C4681E">
        <w:t xml:space="preserve"> zasadach określonych </w:t>
      </w:r>
      <w:r w:rsidR="00483BF3" w:rsidRPr="00C4681E">
        <w:t xml:space="preserve">w ust. </w:t>
      </w:r>
      <w:r w:rsidR="0078544F" w:rsidRPr="00C4681E">
        <w:t>2</w:t>
      </w:r>
      <w:r w:rsidR="00483BF3" w:rsidRPr="00C4681E">
        <w:t>–4</w:t>
      </w:r>
      <w:r w:rsidR="00D56DA6" w:rsidRPr="00C4681E">
        <w:t>.</w:t>
      </w:r>
    </w:p>
    <w:p w:rsidR="00E23FB4" w:rsidRPr="00C4681E" w:rsidRDefault="00E23FB4" w:rsidP="00A63E99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</w:t>
      </w:r>
      <w:r w:rsidR="00E23FB4" w:rsidRPr="00C4681E">
        <w:rPr>
          <w:rFonts w:ascii="Times New Roman" w:hAnsi="Times New Roman"/>
        </w:rPr>
        <w:t>) wykorzystana niezgodnie z przeznaczeniem,</w:t>
      </w:r>
    </w:p>
    <w:p w:rsidR="00E23FB4" w:rsidRPr="00C4681E" w:rsidRDefault="00E117D3" w:rsidP="00A63E99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</w:t>
      </w:r>
      <w:r w:rsidR="00E23FB4" w:rsidRPr="00C4681E">
        <w:rPr>
          <w:rFonts w:ascii="Times New Roman" w:hAnsi="Times New Roman"/>
        </w:rPr>
        <w:t>) pobrana nienależnie lub w nadmiernej wysokości</w:t>
      </w:r>
    </w:p>
    <w:p w:rsidR="00C61254" w:rsidRPr="00C4681E" w:rsidRDefault="00AF6C40" w:rsidP="00A63E99">
      <w:pPr>
        <w:spacing w:line="276" w:lineRule="auto"/>
        <w:ind w:left="426" w:hanging="142"/>
        <w:jc w:val="both"/>
      </w:pPr>
      <w:r>
        <w:t>–</w:t>
      </w:r>
      <w:r w:rsidR="00E23FB4" w:rsidRPr="00C4681E">
        <w:t xml:space="preserve"> podlega zwrotowi wraz z odsetkami w wysokości określonej jak dla zaległości  podatkowych, </w:t>
      </w:r>
      <w:r w:rsidR="00DA49EA" w:rsidRPr="00C4681E">
        <w:t>na zasadach określonych w przepisach o finansach publicznych.</w:t>
      </w:r>
      <w:r w:rsidR="00580416" w:rsidRPr="00C4681E">
        <w:t xml:space="preserve"> </w:t>
      </w:r>
    </w:p>
    <w:p w:rsidR="00A96758" w:rsidRPr="00C4681E" w:rsidRDefault="00A96758" w:rsidP="0034565E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12</w:t>
      </w:r>
    </w:p>
    <w:p w:rsidR="00D56DA6" w:rsidRPr="00C4681E" w:rsidRDefault="00D56DA6" w:rsidP="00434449">
      <w:pPr>
        <w:pStyle w:val="Nagwek1"/>
        <w:spacing w:before="0" w:line="276" w:lineRule="auto"/>
        <w:jc w:val="center"/>
      </w:pPr>
      <w:r w:rsidRPr="00C4681E">
        <w:t>Rozwiązanie umowy za porozumieniem Stron</w:t>
      </w:r>
    </w:p>
    <w:p w:rsidR="00D56DA6" w:rsidRPr="00C4681E" w:rsidRDefault="001016AD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</w:t>
      </w:r>
      <w:r w:rsidR="00D56DA6" w:rsidRPr="00C4681E">
        <w:t>Umowa może być rozwiązana na mocy porozumienia Stron w przypadku wystąpienia okoliczności, za które Strony nie ponoszą odpowiedzialności,</w:t>
      </w:r>
      <w:r w:rsidR="00577EFA" w:rsidRPr="00C4681E">
        <w:t xml:space="preserve"> w tym w przypadku siły wyższej w rozumieniu ustawy</w:t>
      </w:r>
      <w:r w:rsidR="009838B1" w:rsidRPr="00C4681E">
        <w:t xml:space="preserve"> z dnia 23 kwietnia 1964 r. </w:t>
      </w:r>
      <w:r w:rsidR="00EA0A41">
        <w:t>–</w:t>
      </w:r>
      <w:r w:rsidR="00EA0A41" w:rsidRPr="00C4681E">
        <w:t xml:space="preserve"> </w:t>
      </w:r>
      <w:r w:rsidR="009838B1" w:rsidRPr="00C4681E">
        <w:t>Kodeks cywilny (Dz. U.</w:t>
      </w:r>
      <w:r w:rsidR="006F306A" w:rsidRPr="00C4681E">
        <w:t xml:space="preserve"> </w:t>
      </w:r>
      <w:r w:rsidR="00EA0A41">
        <w:br/>
      </w:r>
      <w:r w:rsidR="006F306A" w:rsidRPr="00C4681E">
        <w:t xml:space="preserve">z </w:t>
      </w:r>
      <w:r w:rsidR="00F70599" w:rsidRPr="00C4681E">
        <w:t xml:space="preserve">2016 </w:t>
      </w:r>
      <w:r w:rsidR="006F306A" w:rsidRPr="00C4681E">
        <w:t xml:space="preserve">r. poz. </w:t>
      </w:r>
      <w:r w:rsidR="00F70599" w:rsidRPr="00C4681E">
        <w:t>380</w:t>
      </w:r>
      <w:r w:rsidR="009E04D2">
        <w:t>, z późn. zm.</w:t>
      </w:r>
      <w:r w:rsidR="009838B1" w:rsidRPr="00C4681E">
        <w:t>),</w:t>
      </w:r>
      <w:r w:rsidRPr="00C4681E">
        <w:t xml:space="preserve"> </w:t>
      </w:r>
      <w:r w:rsidR="00D56DA6" w:rsidRPr="00C4681E">
        <w:t>które uniemożliwiają wykonanie umowy.</w:t>
      </w:r>
    </w:p>
    <w:p w:rsidR="00A96758" w:rsidRPr="00C4681E" w:rsidRDefault="009473A3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C4681E">
        <w:t xml:space="preserve">W przypadku rozwiązania umowy </w:t>
      </w:r>
      <w:r w:rsidR="00146C2B" w:rsidRPr="00C4681E">
        <w:t>w trybie</w:t>
      </w:r>
      <w:r w:rsidR="0051159B" w:rsidRPr="00C4681E">
        <w:t xml:space="preserve"> </w:t>
      </w:r>
      <w:r w:rsidR="00E117D3" w:rsidRPr="00C4681E">
        <w:t>określonym</w:t>
      </w:r>
      <w:r w:rsidR="0051159B" w:rsidRPr="00C4681E">
        <w:t xml:space="preserve"> w ust. 1</w:t>
      </w:r>
      <w:r w:rsidR="00146C2B" w:rsidRPr="00C4681E">
        <w:t xml:space="preserve"> </w:t>
      </w:r>
      <w:r w:rsidR="00D56DA6" w:rsidRPr="00C4681E">
        <w:t xml:space="preserve">skutki finansowe </w:t>
      </w:r>
      <w:r w:rsidR="001535F2" w:rsidRPr="00C4681E">
        <w:br/>
      </w:r>
      <w:r w:rsidR="00D56DA6" w:rsidRPr="00C4681E">
        <w:t xml:space="preserve">i </w:t>
      </w:r>
      <w:r w:rsidR="00146C2B" w:rsidRPr="00C4681E">
        <w:t>obowiązek</w:t>
      </w:r>
      <w:r w:rsidR="00D56DA6" w:rsidRPr="00C4681E">
        <w:t xml:space="preserve"> zwrot</w:t>
      </w:r>
      <w:r w:rsidR="00146C2B" w:rsidRPr="00C4681E">
        <w:t>u</w:t>
      </w:r>
      <w:r w:rsidR="00D56DA6" w:rsidRPr="00C4681E">
        <w:t xml:space="preserve"> środków finansowych Strony określą w protokole.</w:t>
      </w:r>
    </w:p>
    <w:p w:rsidR="00A96758" w:rsidRPr="00C4681E" w:rsidRDefault="00A96758" w:rsidP="00A96758">
      <w:pPr>
        <w:tabs>
          <w:tab w:val="left" w:pos="180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13</w:t>
      </w:r>
    </w:p>
    <w:p w:rsidR="006E7042" w:rsidRPr="00C4681E" w:rsidRDefault="00D56DA6" w:rsidP="006212C6">
      <w:pPr>
        <w:spacing w:line="276" w:lineRule="auto"/>
        <w:jc w:val="center"/>
      </w:pPr>
      <w:r w:rsidRPr="00C4681E">
        <w:rPr>
          <w:b/>
        </w:rPr>
        <w:t>Odstąpienie od umowy przez Zleceniobiorcę</w:t>
      </w:r>
      <w:r w:rsidR="002655BD" w:rsidRPr="00C4681E">
        <w:rPr>
          <w:b/>
        </w:rPr>
        <w:t>(-</w:t>
      </w:r>
      <w:proofErr w:type="spellStart"/>
      <w:r w:rsidR="00EA0A41">
        <w:rPr>
          <w:b/>
        </w:rPr>
        <w:t>c</w:t>
      </w:r>
      <w:r w:rsidR="002655BD" w:rsidRPr="00C4681E">
        <w:rPr>
          <w:b/>
        </w:rPr>
        <w:t>ów</w:t>
      </w:r>
      <w:proofErr w:type="spellEnd"/>
      <w:r w:rsidR="002655BD" w:rsidRPr="00C4681E">
        <w:rPr>
          <w:b/>
        </w:rPr>
        <w:t>)</w:t>
      </w:r>
      <w:r w:rsidRPr="00C4681E">
        <w:t xml:space="preserve"> </w:t>
      </w:r>
    </w:p>
    <w:p w:rsidR="00EE660B" w:rsidRPr="00C4681E" w:rsidRDefault="00632571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 xml:space="preserve">) </w:t>
      </w:r>
      <w:r w:rsidRPr="00C4681E">
        <w:t>może</w:t>
      </w:r>
      <w:r w:rsidR="002655BD" w:rsidRPr="00C4681E">
        <w:t>/mogą</w:t>
      </w:r>
      <w:r w:rsidRPr="00C4681E">
        <w:t xml:space="preserve"> </w:t>
      </w:r>
      <w:r w:rsidR="00687B55" w:rsidRPr="00C4681E">
        <w:t xml:space="preserve">odstąpić </w:t>
      </w:r>
      <w:r w:rsidRPr="00C4681E">
        <w:t xml:space="preserve">od </w:t>
      </w:r>
      <w:r w:rsidR="00270091" w:rsidRPr="00C4681E">
        <w:t>umowy</w:t>
      </w:r>
      <w:r w:rsidRPr="00C4681E">
        <w:t>,</w:t>
      </w:r>
      <w:r w:rsidR="00270091" w:rsidRPr="00C4681E">
        <w:t xml:space="preserve"> składając stosowne oświadczenie na piśmie</w:t>
      </w:r>
      <w:r w:rsidRPr="00C4681E">
        <w:t xml:space="preserve"> nie później </w:t>
      </w:r>
      <w:r w:rsidR="00270091" w:rsidRPr="00C4681E">
        <w:t xml:space="preserve">niż do dnia przekazania dotacji, </w:t>
      </w:r>
      <w:r w:rsidR="00EA0A41">
        <w:br/>
      </w:r>
      <w:r w:rsidR="00270091" w:rsidRPr="00C4681E">
        <w:t>z zastrzeżeniem ust. 2.</w:t>
      </w:r>
      <w:r w:rsidRPr="00C4681E">
        <w:t xml:space="preserve"> </w:t>
      </w:r>
    </w:p>
    <w:p w:rsidR="00935477" w:rsidRPr="00C4681E" w:rsidRDefault="00EE660B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 xml:space="preserve"> może</w:t>
      </w:r>
      <w:r w:rsidR="002655BD" w:rsidRPr="00C4681E">
        <w:t xml:space="preserve">/mogą </w:t>
      </w:r>
      <w:r w:rsidRPr="00C4681E">
        <w:t>odstąpić od umowy</w:t>
      </w:r>
      <w:r w:rsidR="00EE1513" w:rsidRPr="00C4681E">
        <w:t>, nie później jednak niż do dnia przekazania dotacji,</w:t>
      </w:r>
      <w:r w:rsidRPr="00C4681E">
        <w:t xml:space="preserve"> jeżeli Zleceniodawca nie przekaże dotacji w terminie określonym w</w:t>
      </w:r>
      <w:r w:rsidR="00EE1513" w:rsidRPr="00C4681E">
        <w:t> </w:t>
      </w:r>
      <w:r w:rsidRPr="00C4681E">
        <w:t>umowie.</w:t>
      </w:r>
    </w:p>
    <w:p w:rsidR="00C61254" w:rsidRPr="00C4681E" w:rsidRDefault="00C61254" w:rsidP="00C61254">
      <w:pPr>
        <w:tabs>
          <w:tab w:val="left" w:pos="284"/>
        </w:tabs>
        <w:spacing w:line="276" w:lineRule="auto"/>
        <w:jc w:val="both"/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14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D56DA6" w:rsidRPr="00C4681E" w:rsidRDefault="00D56DA6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 w:rsidR="00D254F8">
        <w:t>iem natychmiastowym w </w:t>
      </w:r>
      <w:r w:rsidRPr="00C4681E">
        <w:t>przypadku:</w:t>
      </w:r>
    </w:p>
    <w:p w:rsidR="00D56DA6" w:rsidRPr="00C4681E" w:rsidRDefault="00D254F8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="00D56DA6" w:rsidRPr="00C4681E">
        <w:t>wykorzystywania udzielonej dota</w:t>
      </w:r>
      <w:r w:rsidR="00DE7460" w:rsidRPr="00C4681E">
        <w:t xml:space="preserve">cji niezgodnie z przeznaczeniem </w:t>
      </w:r>
      <w:r w:rsidR="008F1587" w:rsidRPr="00C4681E">
        <w:t xml:space="preserve">lub </w:t>
      </w:r>
      <w:r w:rsidR="0051159B" w:rsidRPr="00C4681E">
        <w:t xml:space="preserve">pobrania </w:t>
      </w:r>
      <w:r w:rsidR="00DE7460" w:rsidRPr="00C4681E">
        <w:t>w</w:t>
      </w:r>
      <w:r w:rsidR="00333F3C" w:rsidRPr="00C4681E">
        <w:t> </w:t>
      </w:r>
      <w:r w:rsidR="00DE7460" w:rsidRPr="00C4681E">
        <w:t>nadmiernej wysokości</w:t>
      </w:r>
      <w:r w:rsidR="00146C2B" w:rsidRPr="00C4681E">
        <w:t xml:space="preserve"> lub </w:t>
      </w:r>
      <w:r w:rsidR="0051159B" w:rsidRPr="00C4681E">
        <w:t xml:space="preserve">nienależnie, tj. </w:t>
      </w:r>
      <w:r w:rsidR="00146C2B" w:rsidRPr="00C4681E">
        <w:t>bez podstawy prawnej;</w:t>
      </w:r>
    </w:p>
    <w:p w:rsidR="00D56DA6" w:rsidRPr="00C4681E" w:rsidRDefault="00D56DA6" w:rsidP="00EA0A41">
      <w:pPr>
        <w:spacing w:line="276" w:lineRule="auto"/>
        <w:ind w:left="567" w:hanging="295"/>
        <w:jc w:val="both"/>
      </w:pPr>
      <w:r w:rsidRPr="00C4681E">
        <w:t>2)</w:t>
      </w:r>
      <w:r w:rsidR="00D254F8">
        <w:tab/>
      </w:r>
      <w:r w:rsidRPr="00C4681E">
        <w:t>nieterminowego oraz nienależytego wykonywania umowy, w szczególności zmniejszenia zakresu rzeczowego realizowanego zadania</w:t>
      </w:r>
      <w:r w:rsidR="00C96203" w:rsidRPr="00C4681E">
        <w:t xml:space="preserve"> publicznego</w:t>
      </w:r>
      <w:r w:rsidRPr="00C4681E">
        <w:t xml:space="preserve">; 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="00D56DA6" w:rsidRPr="00C4681E">
        <w:t>przekazania 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 xml:space="preserve">) </w:t>
      </w:r>
      <w:r w:rsidR="00D56DA6" w:rsidRPr="00C4681E">
        <w:t>części lub całości dotacji osobie trzeciej</w:t>
      </w:r>
      <w:r w:rsidR="008C46F0" w:rsidRPr="00C4681E">
        <w:t xml:space="preserve"> w</w:t>
      </w:r>
      <w:r w:rsidR="002655BD" w:rsidRPr="00C4681E">
        <w:t> </w:t>
      </w:r>
      <w:r w:rsidR="008C46F0" w:rsidRPr="00C4681E">
        <w:t>sposób niezgod</w:t>
      </w:r>
      <w:r w:rsidR="00456F21" w:rsidRPr="00C4681E">
        <w:t>n</w:t>
      </w:r>
      <w:r w:rsidR="008C46F0" w:rsidRPr="00C4681E">
        <w:t>y z niniejszą umową</w:t>
      </w:r>
      <w:r w:rsidR="00146C2B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="00D56DA6" w:rsidRPr="00C4681E">
        <w:t>nieprzedł</w:t>
      </w:r>
      <w:r w:rsidR="00DE7460" w:rsidRPr="00C4681E">
        <w:t>ożenia 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D56DA6" w:rsidRPr="00C4681E">
        <w:t xml:space="preserve"> </w:t>
      </w:r>
      <w:r w:rsidR="00CC514D" w:rsidRPr="00C4681E">
        <w:t xml:space="preserve">sprawozdania </w:t>
      </w:r>
      <w:r w:rsidR="00D56DA6" w:rsidRPr="00C4681E">
        <w:t xml:space="preserve">z wykonania zadania </w:t>
      </w:r>
      <w:r w:rsidR="00C96203" w:rsidRPr="00C4681E">
        <w:t xml:space="preserve">publicznego </w:t>
      </w:r>
      <w:r w:rsidR="00D56DA6" w:rsidRPr="00C4681E">
        <w:t>w</w:t>
      </w:r>
      <w:r w:rsidR="00333F3C" w:rsidRPr="00C4681E">
        <w:t> </w:t>
      </w:r>
      <w:r w:rsidR="00D56DA6" w:rsidRPr="00C4681E">
        <w:t>terminie</w:t>
      </w:r>
      <w:r>
        <w:t xml:space="preserve"> określonym</w:t>
      </w:r>
      <w:r w:rsidR="00D56DA6" w:rsidRPr="00C4681E">
        <w:t xml:space="preserve"> i na zasadach określonych w niniejszej umowie;</w:t>
      </w:r>
    </w:p>
    <w:p w:rsidR="0058161C" w:rsidRPr="00C4681E" w:rsidRDefault="00D254F8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="00D56DA6" w:rsidRPr="00C4681E">
        <w:t>odmowy poddania się przez Zlece</w:t>
      </w:r>
      <w:r w:rsidR="00DE7460" w:rsidRPr="00C4681E">
        <w:t>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D56DA6" w:rsidRPr="00C4681E">
        <w:t xml:space="preserve"> kontroli albo niedoprowadzenia </w:t>
      </w:r>
      <w:r w:rsidR="006456A5" w:rsidRPr="00C4681E">
        <w:t>przez Zleceniobiorcę</w:t>
      </w:r>
      <w:r w:rsidR="002655BD" w:rsidRPr="00C4681E">
        <w:t>(-</w:t>
      </w:r>
      <w:proofErr w:type="spellStart"/>
      <w:r w:rsidR="00EA0A41">
        <w:t>c</w:t>
      </w:r>
      <w:r w:rsidR="002655BD" w:rsidRPr="00C4681E">
        <w:t>ów</w:t>
      </w:r>
      <w:proofErr w:type="spellEnd"/>
      <w:r w:rsidR="002655BD" w:rsidRPr="00C4681E">
        <w:t>)</w:t>
      </w:r>
      <w:r w:rsidR="006456A5" w:rsidRPr="00C4681E">
        <w:t xml:space="preserve"> </w:t>
      </w:r>
      <w:r w:rsidR="00D56DA6" w:rsidRPr="00C4681E">
        <w:t xml:space="preserve">w terminie określonym </w:t>
      </w:r>
      <w:r w:rsidR="006456A5" w:rsidRPr="00C4681E">
        <w:t xml:space="preserve">przez Zleceniodawcę </w:t>
      </w:r>
      <w:r w:rsidR="00D56DA6" w:rsidRPr="00C4681E">
        <w:t>do usunięcia stwierdzonych nieprawidłowości</w:t>
      </w:r>
      <w:r w:rsidR="0058161C" w:rsidRPr="00C4681E">
        <w:t>;</w:t>
      </w:r>
    </w:p>
    <w:p w:rsidR="00D56DA6" w:rsidRPr="00C4681E" w:rsidRDefault="00D254F8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="0058161C" w:rsidRPr="00C4681E">
        <w:t xml:space="preserve">stwierdzenia, że oferta na realizację zadania </w:t>
      </w:r>
      <w:r w:rsidR="00C96203" w:rsidRPr="00C4681E">
        <w:t xml:space="preserve">publicznego </w:t>
      </w:r>
      <w:r w:rsidR="0058161C" w:rsidRPr="00C4681E">
        <w:t>była nieważna lub została złożona przez osoby do tego nieuprawnione</w:t>
      </w:r>
      <w:r w:rsidR="00F96A9E" w:rsidRPr="00C4681E">
        <w:t>.</w:t>
      </w:r>
    </w:p>
    <w:p w:rsidR="00A96758" w:rsidRPr="00C4681E" w:rsidRDefault="00D56DA6" w:rsidP="00837774">
      <w:pPr>
        <w:pStyle w:val="Tekstpodstawowywcity"/>
        <w:spacing w:after="0" w:line="276" w:lineRule="auto"/>
        <w:ind w:left="284" w:hanging="284"/>
        <w:jc w:val="both"/>
      </w:pPr>
      <w:r w:rsidRPr="00C4681E">
        <w:t xml:space="preserve">2. Zleceniodawca, rozwiązując umowę, określi kwotę dotacji podlegającą zwrotowi w wyniku stwierdzenia okoliczności, o których mowa w ust. 1, wraz z odsetkami w wysokości </w:t>
      </w:r>
      <w:r w:rsidRPr="00C4681E">
        <w:lastRenderedPageBreak/>
        <w:t>określonej jak dla zaległości podatkowych, naliczanymi od dnia przekazania dotacji, termin jej zwrotu oraz nazwę i numer rachunku bankowego, na który należy dokonać wpłaty.</w:t>
      </w:r>
    </w:p>
    <w:p w:rsidR="001524E6" w:rsidRPr="00C4681E" w:rsidRDefault="001524E6" w:rsidP="00434449">
      <w:pPr>
        <w:spacing w:line="276" w:lineRule="auto"/>
        <w:jc w:val="center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15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D56DA6" w:rsidRPr="00C4681E" w:rsidRDefault="00D56DA6" w:rsidP="00EA0A41">
      <w:pPr>
        <w:spacing w:line="276" w:lineRule="auto"/>
        <w:ind w:left="284" w:hanging="284"/>
        <w:jc w:val="both"/>
      </w:pPr>
      <w:r w:rsidRPr="00C4681E">
        <w:t>1.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 xml:space="preserve"> zobowiązuje</w:t>
      </w:r>
      <w:r w:rsidR="002655BD" w:rsidRPr="00C4681E">
        <w:t>(-</w:t>
      </w:r>
      <w:r w:rsidR="00EA0A41">
        <w:t>j</w:t>
      </w:r>
      <w:r w:rsidR="002655BD" w:rsidRPr="00C4681E">
        <w:t>ą)</w:t>
      </w:r>
      <w:r w:rsidRPr="00C4681E">
        <w:t xml:space="preserve"> się do niezbywania związanych z realizacją zadania rzeczy zakupionych na swoją rzecz za środki pochodzące z dotacji przez okres 5 lat od dnia dokonania ich zakupu.</w:t>
      </w:r>
    </w:p>
    <w:p w:rsidR="00602400" w:rsidRPr="00C4681E" w:rsidRDefault="00D56DA6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</w:t>
      </w:r>
      <w:r w:rsidR="00162D93" w:rsidRPr="00C4681E">
        <w:t xml:space="preserve"> </w:t>
      </w:r>
      <w:r w:rsidR="00073C60" w:rsidRPr="00C4681E">
        <w:t xml:space="preserve">Zleceniodawca może wyrazić zgodę </w:t>
      </w:r>
      <w:r w:rsidRPr="00C4681E">
        <w:t>na zbycie rzeczy przed upływem terminu, o którym mowa w</w:t>
      </w:r>
      <w:r w:rsidR="00583409" w:rsidRPr="00C4681E">
        <w:t> </w:t>
      </w:r>
      <w:r w:rsidRPr="00C4681E">
        <w:t>ust. 1, pod w</w:t>
      </w:r>
      <w:r w:rsidR="0071643B" w:rsidRPr="00C4681E">
        <w:t>arunkiem że Zleceniobiorca</w:t>
      </w:r>
      <w:r w:rsidR="002655BD" w:rsidRPr="00C4681E">
        <w:t>(-</w:t>
      </w:r>
      <w:proofErr w:type="spellStart"/>
      <w:r w:rsidR="00EA0A41">
        <w:t>c</w:t>
      </w:r>
      <w:r w:rsidR="002655BD" w:rsidRPr="00C4681E">
        <w:t>y</w:t>
      </w:r>
      <w:proofErr w:type="spellEnd"/>
      <w:r w:rsidR="002655BD" w:rsidRPr="00C4681E">
        <w:t>)</w:t>
      </w:r>
      <w:r w:rsidR="0071643B" w:rsidRPr="00C4681E">
        <w:t xml:space="preserve"> zobowiąże</w:t>
      </w:r>
      <w:r w:rsidR="002655BD" w:rsidRPr="00C4681E">
        <w:t>(-</w:t>
      </w:r>
      <w:proofErr w:type="spellStart"/>
      <w:r w:rsidR="00947D51">
        <w:t>ż</w:t>
      </w:r>
      <w:r w:rsidR="002655BD" w:rsidRPr="00C4681E">
        <w:t>ą</w:t>
      </w:r>
      <w:proofErr w:type="spellEnd"/>
      <w:r w:rsidR="002655BD" w:rsidRPr="00C4681E">
        <w:t>)</w:t>
      </w:r>
      <w:r w:rsidRPr="00C4681E">
        <w:t xml:space="preserve"> się przeznaczyć środki pozyskane ze zbycia rzeczy na realizację celów statutowych.</w:t>
      </w:r>
    </w:p>
    <w:p w:rsidR="00A96758" w:rsidRPr="00C4681E" w:rsidRDefault="00A96758" w:rsidP="00A96758">
      <w:pPr>
        <w:spacing w:line="276" w:lineRule="auto"/>
        <w:rPr>
          <w:b/>
        </w:rPr>
      </w:pP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16</w:t>
      </w:r>
    </w:p>
    <w:p w:rsidR="00D56DA6" w:rsidRPr="00C4681E" w:rsidRDefault="00D56DA6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:rsidR="00D56DA6" w:rsidRPr="00C4681E" w:rsidRDefault="00D56DA6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</w:t>
      </w:r>
      <w:r w:rsidR="006014EF" w:rsidRPr="00C4681E">
        <w:t xml:space="preserve"> </w:t>
      </w:r>
      <w:r w:rsidRPr="00C4681E">
        <w:t>wymagają</w:t>
      </w:r>
      <w:r w:rsidR="00947D51" w:rsidRPr="00C4681E">
        <w:t xml:space="preserve"> formy pisemnej</w:t>
      </w:r>
      <w:r w:rsidRPr="00C4681E">
        <w:t xml:space="preserve"> pod rygorem nieważności</w:t>
      </w:r>
      <w:r w:rsidR="006D063C" w:rsidRPr="00C4681E">
        <w:t>.</w:t>
      </w:r>
    </w:p>
    <w:p w:rsidR="00877788" w:rsidRPr="00C4681E" w:rsidRDefault="002D3228" w:rsidP="00EA0A41">
      <w:pPr>
        <w:spacing w:line="276" w:lineRule="auto"/>
        <w:ind w:left="284" w:hanging="284"/>
        <w:jc w:val="both"/>
        <w:rPr>
          <w:b/>
        </w:rPr>
      </w:pPr>
      <w:r w:rsidRPr="00C4681E">
        <w:t>2</w:t>
      </w:r>
      <w:r w:rsidR="00CC514D" w:rsidRPr="00C4681E">
        <w:t>.</w:t>
      </w:r>
      <w:r w:rsidR="00D56DA6" w:rsidRPr="00C4681E">
        <w:t xml:space="preserve"> Wszelkie wątpliwości związane z realizacją niniejszej umowy </w:t>
      </w:r>
      <w:r w:rsidR="00947D51" w:rsidRPr="00C4681E">
        <w:t xml:space="preserve">będą </w:t>
      </w:r>
      <w:r w:rsidR="00D56DA6" w:rsidRPr="00C4681E">
        <w:t>wyjaśniane w formie pisemnej</w:t>
      </w:r>
      <w:r w:rsidR="00F60E5F" w:rsidRPr="00C4681E">
        <w:t xml:space="preserve"> lub za pomocą </w:t>
      </w:r>
      <w:r w:rsidR="00280A29" w:rsidRPr="00C4681E">
        <w:t>środków komunikacji</w:t>
      </w:r>
      <w:r w:rsidR="00F60E5F" w:rsidRPr="00C4681E">
        <w:t xml:space="preserve"> elektronicznej</w:t>
      </w:r>
      <w:r w:rsidR="00D56DA6" w:rsidRPr="00C4681E">
        <w:t>.</w:t>
      </w:r>
    </w:p>
    <w:p w:rsidR="00C17823" w:rsidRPr="00C4681E" w:rsidRDefault="00C17823" w:rsidP="00C61254">
      <w:pPr>
        <w:tabs>
          <w:tab w:val="num" w:pos="0"/>
        </w:tabs>
        <w:spacing w:line="276" w:lineRule="auto"/>
        <w:rPr>
          <w:b/>
        </w:rPr>
      </w:pPr>
    </w:p>
    <w:p w:rsidR="00D56DA6" w:rsidRPr="00C4681E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17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D56DA6" w:rsidRPr="00C4681E" w:rsidRDefault="0071643B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</w:t>
      </w:r>
      <w:r w:rsidR="002655BD" w:rsidRPr="00C4681E">
        <w:rPr>
          <w:rFonts w:ascii="Times New Roman" w:hAnsi="Times New Roman"/>
        </w:rPr>
        <w:t>(-</w:t>
      </w:r>
      <w:proofErr w:type="spellStart"/>
      <w:r w:rsidR="0076624E"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y</w:t>
      </w:r>
      <w:proofErr w:type="spellEnd"/>
      <w:r w:rsidR="002655BD" w:rsidRPr="00C4681E">
        <w:rPr>
          <w:rFonts w:ascii="Times New Roman" w:hAnsi="Times New Roman"/>
        </w:rPr>
        <w:t>)</w:t>
      </w:r>
      <w:r w:rsidRPr="00C4681E">
        <w:rPr>
          <w:rFonts w:ascii="Times New Roman" w:hAnsi="Times New Roman"/>
        </w:rPr>
        <w:t xml:space="preserve"> ponosi</w:t>
      </w:r>
      <w:r w:rsidR="002655BD" w:rsidRPr="00C4681E">
        <w:rPr>
          <w:rFonts w:ascii="Times New Roman" w:hAnsi="Times New Roman"/>
        </w:rPr>
        <w:t>(-</w:t>
      </w:r>
      <w:proofErr w:type="spellStart"/>
      <w:r w:rsidR="002655BD" w:rsidRPr="00C4681E">
        <w:rPr>
          <w:rFonts w:ascii="Times New Roman" w:hAnsi="Times New Roman"/>
        </w:rPr>
        <w:t>sz</w:t>
      </w:r>
      <w:r w:rsidR="00687B55" w:rsidRPr="00C4681E">
        <w:rPr>
          <w:rFonts w:ascii="Times New Roman" w:hAnsi="Times New Roman"/>
        </w:rPr>
        <w:t>ą</w:t>
      </w:r>
      <w:proofErr w:type="spellEnd"/>
      <w:r w:rsidR="002655BD" w:rsidRPr="00C4681E">
        <w:rPr>
          <w:rFonts w:ascii="Times New Roman" w:hAnsi="Times New Roman"/>
        </w:rPr>
        <w:t>)</w:t>
      </w:r>
      <w:r w:rsidR="00D56DA6" w:rsidRPr="00C4681E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:rsidR="00B24604" w:rsidRPr="00C4681E" w:rsidRDefault="00D56DA6" w:rsidP="0076624E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 xml:space="preserve">2. W zakresie związanym z realizacją zadania publicznego, w tym z gromadzeniem, przetwarzaniem i przekazywaniem danych osobowych, a także wprowadzaniem ich                 do systemów informatycznych, </w:t>
      </w:r>
      <w:r w:rsidR="0071643B" w:rsidRPr="00C4681E">
        <w:rPr>
          <w:szCs w:val="24"/>
        </w:rPr>
        <w:t>Zleceniobiorca</w:t>
      </w:r>
      <w:r w:rsidR="002655BD" w:rsidRPr="00C4681E">
        <w:rPr>
          <w:szCs w:val="24"/>
        </w:rPr>
        <w:t>(-</w:t>
      </w:r>
      <w:proofErr w:type="spellStart"/>
      <w:r w:rsidR="0076624E">
        <w:rPr>
          <w:szCs w:val="24"/>
        </w:rPr>
        <w:t>c</w:t>
      </w:r>
      <w:r w:rsidR="002655BD" w:rsidRPr="00C4681E">
        <w:rPr>
          <w:szCs w:val="24"/>
        </w:rPr>
        <w:t>y</w:t>
      </w:r>
      <w:proofErr w:type="spellEnd"/>
      <w:r w:rsidR="002655BD" w:rsidRPr="00C4681E">
        <w:rPr>
          <w:szCs w:val="24"/>
        </w:rPr>
        <w:t>)</w:t>
      </w:r>
      <w:r w:rsidR="0071643B" w:rsidRPr="00C4681E">
        <w:rPr>
          <w:szCs w:val="24"/>
        </w:rPr>
        <w:t xml:space="preserve"> odbiera</w:t>
      </w:r>
      <w:r w:rsidR="00A1343E" w:rsidRPr="00C4681E">
        <w:rPr>
          <w:szCs w:val="24"/>
        </w:rPr>
        <w:t>(</w:t>
      </w:r>
      <w:r w:rsidR="00221F92" w:rsidRPr="00C4681E">
        <w:rPr>
          <w:szCs w:val="24"/>
        </w:rPr>
        <w:t>-</w:t>
      </w:r>
      <w:r w:rsidR="002655BD" w:rsidRPr="00C4681E">
        <w:rPr>
          <w:szCs w:val="24"/>
        </w:rPr>
        <w:t xml:space="preserve">ją) </w:t>
      </w:r>
      <w:r w:rsidRPr="00C4681E">
        <w:rPr>
          <w:szCs w:val="24"/>
        </w:rPr>
        <w:t xml:space="preserve">stosowne oświadczenia </w:t>
      </w:r>
      <w:r w:rsidR="00E8579F" w:rsidRPr="00C4681E">
        <w:rPr>
          <w:szCs w:val="24"/>
        </w:rPr>
        <w:t>o</w:t>
      </w:r>
      <w:r w:rsidR="002655BD" w:rsidRPr="00C4681E">
        <w:rPr>
          <w:szCs w:val="24"/>
        </w:rPr>
        <w:t> </w:t>
      </w:r>
      <w:r w:rsidR="00E8579F" w:rsidRPr="00C4681E">
        <w:rPr>
          <w:szCs w:val="24"/>
        </w:rPr>
        <w:t>zgodzie na gromadzenie, przetwarzanie i prze</w:t>
      </w:r>
      <w:r w:rsidR="00606093" w:rsidRPr="00C4681E">
        <w:rPr>
          <w:szCs w:val="24"/>
        </w:rPr>
        <w:t>kaz</w:t>
      </w:r>
      <w:r w:rsidR="00E8579F" w:rsidRPr="00C4681E">
        <w:rPr>
          <w:szCs w:val="24"/>
        </w:rPr>
        <w:t>ywanie danych osobowych</w:t>
      </w:r>
      <w:r w:rsidRPr="00C4681E">
        <w:rPr>
          <w:szCs w:val="24"/>
        </w:rPr>
        <w:t xml:space="preserve">, </w:t>
      </w:r>
      <w:r w:rsidR="00B04B36" w:rsidRPr="00C4681E">
        <w:rPr>
          <w:szCs w:val="24"/>
        </w:rPr>
        <w:t xml:space="preserve">od osób, </w:t>
      </w:r>
      <w:r w:rsidRPr="00C4681E">
        <w:rPr>
          <w:szCs w:val="24"/>
        </w:rPr>
        <w:t>których dotyczą</w:t>
      </w:r>
      <w:r w:rsidR="009473A3" w:rsidRPr="009473A3">
        <w:rPr>
          <w:szCs w:val="24"/>
        </w:rPr>
        <w:t xml:space="preserve"> </w:t>
      </w:r>
      <w:r w:rsidR="009473A3" w:rsidRPr="00C4681E">
        <w:rPr>
          <w:szCs w:val="24"/>
        </w:rPr>
        <w:t>te dane</w:t>
      </w:r>
      <w:r w:rsidRPr="00C4681E">
        <w:rPr>
          <w:szCs w:val="24"/>
        </w:rPr>
        <w:t>, zgodnie z ustawą z dnia 29 sierpnia 1997 r. o ochronie danych osobowych (Dz.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U.</w:t>
      </w:r>
      <w:r w:rsidR="00967116" w:rsidRPr="00C4681E">
        <w:rPr>
          <w:szCs w:val="24"/>
        </w:rPr>
        <w:t> </w:t>
      </w:r>
      <w:r w:rsidRPr="00C4681E">
        <w:rPr>
          <w:szCs w:val="24"/>
        </w:rPr>
        <w:t>z</w:t>
      </w:r>
      <w:r w:rsidR="00B04B36" w:rsidRPr="00C4681E">
        <w:rPr>
          <w:szCs w:val="24"/>
        </w:rPr>
        <w:t> </w:t>
      </w:r>
      <w:r w:rsidR="0000133D" w:rsidRPr="00C4681E">
        <w:rPr>
          <w:szCs w:val="24"/>
        </w:rPr>
        <w:t>201</w:t>
      </w:r>
      <w:r w:rsidR="00676A49">
        <w:rPr>
          <w:szCs w:val="24"/>
        </w:rPr>
        <w:t>6</w:t>
      </w:r>
      <w:r w:rsidR="0000133D" w:rsidRPr="00C4681E">
        <w:rPr>
          <w:szCs w:val="24"/>
        </w:rPr>
        <w:t xml:space="preserve"> </w:t>
      </w:r>
      <w:r w:rsidRPr="00C4681E">
        <w:rPr>
          <w:szCs w:val="24"/>
        </w:rPr>
        <w:t xml:space="preserve">r. poz. </w:t>
      </w:r>
      <w:r w:rsidR="00676A49">
        <w:rPr>
          <w:szCs w:val="24"/>
        </w:rPr>
        <w:t>922)</w:t>
      </w:r>
      <w:r w:rsidRPr="00C4681E">
        <w:rPr>
          <w:szCs w:val="24"/>
        </w:rPr>
        <w:t xml:space="preserve">. </w:t>
      </w:r>
      <w:r w:rsidR="00676A49">
        <w:rPr>
          <w:szCs w:val="24"/>
        </w:rPr>
        <w:t xml:space="preserve"> </w:t>
      </w:r>
    </w:p>
    <w:p w:rsidR="008410DA" w:rsidRPr="00C4681E" w:rsidRDefault="008410DA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71643B" w:rsidRPr="00C4681E" w:rsidRDefault="00333F3C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</w:t>
      </w:r>
      <w:r w:rsidR="00995747" w:rsidRPr="00C4681E">
        <w:rPr>
          <w:b/>
        </w:rPr>
        <w:t>18</w:t>
      </w: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5264EC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</w:t>
      </w:r>
      <w:r w:rsidR="007F5CB7" w:rsidRPr="00C4681E">
        <w:rPr>
          <w:rFonts w:ascii="Times New Roman" w:hAnsi="Times New Roman"/>
        </w:rPr>
        <w:t xml:space="preserve">W odniesieniu do niniejszej umowy </w:t>
      </w:r>
      <w:r w:rsidR="0076624E">
        <w:rPr>
          <w:rFonts w:ascii="Times New Roman" w:hAnsi="Times New Roman"/>
        </w:rPr>
        <w:t xml:space="preserve">mają </w:t>
      </w:r>
      <w:r w:rsidR="007F5CB7"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działalności pożytku publicznego i o wolontariacie</w:t>
      </w:r>
      <w:r w:rsidRPr="00C4681E">
        <w:rPr>
          <w:rFonts w:ascii="Times New Roman" w:hAnsi="Times New Roman"/>
        </w:rPr>
        <w:t>,</w:t>
      </w:r>
      <w:r w:rsidR="007F5CB7" w:rsidRPr="00C4681E">
        <w:rPr>
          <w:rFonts w:ascii="Times New Roman" w:hAnsi="Times New Roman"/>
        </w:rPr>
        <w:t xml:space="preserve"> ustawy z dnia 27</w:t>
      </w:r>
      <w:r w:rsidR="001C615C" w:rsidRPr="00C4681E">
        <w:rPr>
          <w:rFonts w:ascii="Times New Roman" w:hAnsi="Times New Roman"/>
        </w:rPr>
        <w:t> </w:t>
      </w:r>
      <w:r w:rsidR="007F5CB7" w:rsidRPr="00C4681E">
        <w:rPr>
          <w:rFonts w:ascii="Times New Roman" w:hAnsi="Times New Roman"/>
        </w:rPr>
        <w:t xml:space="preserve">kwietnia 2009 r. </w:t>
      </w:r>
      <w:r w:rsidR="0076624E">
        <w:rPr>
          <w:rFonts w:ascii="Times New Roman" w:hAnsi="Times New Roman"/>
        </w:rPr>
        <w:br/>
      </w:r>
      <w:r w:rsidR="007F5CB7" w:rsidRPr="00C4681E">
        <w:rPr>
          <w:rFonts w:ascii="Times New Roman" w:hAnsi="Times New Roman"/>
        </w:rPr>
        <w:t>o finansach publicznych</w:t>
      </w:r>
      <w:r w:rsidRPr="00C4681E">
        <w:rPr>
          <w:rFonts w:ascii="Times New Roman" w:hAnsi="Times New Roman"/>
        </w:rPr>
        <w:t>, ustawy z dnia 29 września 1994 r. o</w:t>
      </w:r>
      <w:r w:rsidR="007D7AD6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</w:t>
      </w:r>
      <w:r w:rsidR="001C615C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dnia 29 stycznia 2004 r.</w:t>
      </w:r>
      <w:r w:rsidR="00A41D20"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 w:rsidR="0076624E"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</w:t>
      </w:r>
      <w:r w:rsidR="001C615C" w:rsidRPr="00C4681E">
        <w:rPr>
          <w:rFonts w:ascii="Times New Roman" w:hAnsi="Times New Roman"/>
        </w:rPr>
        <w:t xml:space="preserve"> oraz ustawy z dnia 17 grudnia 2004 r. o odpowiedzialności za naruszenie dyscypliny finansów publicznych (Dz. U. z 2013 r</w:t>
      </w:r>
      <w:r w:rsidR="00676A49">
        <w:rPr>
          <w:rFonts w:ascii="Times New Roman" w:hAnsi="Times New Roman"/>
        </w:rPr>
        <w:t>.</w:t>
      </w:r>
      <w:r w:rsidR="001C615C" w:rsidRPr="00C4681E">
        <w:rPr>
          <w:rFonts w:ascii="Times New Roman" w:hAnsi="Times New Roman"/>
        </w:rPr>
        <w:t xml:space="preserve"> poz. 168</w:t>
      </w:r>
      <w:r w:rsidR="006E2B28">
        <w:rPr>
          <w:rFonts w:ascii="Times New Roman" w:hAnsi="Times New Roman"/>
        </w:rPr>
        <w:t>, z późn. zm.</w:t>
      </w:r>
      <w:r w:rsidR="001C615C" w:rsidRPr="00C4681E">
        <w:rPr>
          <w:rFonts w:ascii="Times New Roman" w:hAnsi="Times New Roman"/>
        </w:rPr>
        <w:t>).</w:t>
      </w:r>
    </w:p>
    <w:p w:rsidR="007F5CB7" w:rsidRPr="00C4681E" w:rsidRDefault="005264EC" w:rsidP="0076624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</w:t>
      </w:r>
      <w:r w:rsidR="007F5CB7" w:rsidRPr="00C4681E">
        <w:rPr>
          <w:rFonts w:ascii="Times New Roman" w:hAnsi="Times New Roman"/>
        </w:rPr>
        <w:t xml:space="preserve"> zakresie nieuregulowanym umową </w:t>
      </w:r>
      <w:r w:rsidRPr="00C4681E">
        <w:rPr>
          <w:rFonts w:ascii="Times New Roman" w:hAnsi="Times New Roman"/>
        </w:rPr>
        <w:t>stosuje się odpowiednio przepisy ustawy z dnia 23</w:t>
      </w:r>
      <w:r w:rsidR="008410DA" w:rsidRPr="00C4681E"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kwietnia 1964 r.</w:t>
      </w:r>
      <w:r w:rsidR="003C1B68">
        <w:rPr>
          <w:rFonts w:ascii="Times New Roman" w:hAnsi="Times New Roman"/>
        </w:rPr>
        <w:t xml:space="preserve"> </w:t>
      </w:r>
      <w:r w:rsidR="00A41D20">
        <w:rPr>
          <w:rFonts w:ascii="Times New Roman" w:hAnsi="Times New Roman"/>
        </w:rPr>
        <w:t>–</w:t>
      </w:r>
      <w:r w:rsidR="003C1B68"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Kodeks cywilny.</w:t>
      </w:r>
    </w:p>
    <w:p w:rsidR="00A96758" w:rsidRPr="00C4681E" w:rsidRDefault="00A96758" w:rsidP="001524E6">
      <w:pPr>
        <w:tabs>
          <w:tab w:val="num" w:pos="142"/>
        </w:tabs>
        <w:spacing w:line="276" w:lineRule="auto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B828EC" w:rsidRDefault="00B828EC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56DA6" w:rsidRPr="00C4681E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lastRenderedPageBreak/>
        <w:t>§ </w:t>
      </w:r>
      <w:r w:rsidR="00995747" w:rsidRPr="00C4681E">
        <w:rPr>
          <w:b/>
        </w:rPr>
        <w:t>19</w:t>
      </w:r>
    </w:p>
    <w:p w:rsidR="00B24604" w:rsidRPr="00C4681E" w:rsidRDefault="00D56DA6" w:rsidP="00A96758">
      <w:pPr>
        <w:tabs>
          <w:tab w:val="num" w:pos="0"/>
        </w:tabs>
        <w:spacing w:line="276" w:lineRule="auto"/>
        <w:jc w:val="both"/>
      </w:pPr>
      <w:r w:rsidRPr="00C4681E">
        <w:t xml:space="preserve">Ewentualne spory powstałe w związku z zawarciem i wykonywaniem niniejszej umowy Strony będą </w:t>
      </w:r>
      <w:r w:rsidR="0076624E" w:rsidRPr="00C4681E">
        <w:t xml:space="preserve">się </w:t>
      </w:r>
      <w:r w:rsidRPr="00C4681E">
        <w:t>starały rozstrzygać polubownie. W przypadku braku porozumienia spór zostanie poddany pod rozstrzygnięcie</w:t>
      </w:r>
      <w:r w:rsidR="0076624E" w:rsidRPr="0076624E">
        <w:t xml:space="preserve"> </w:t>
      </w:r>
      <w:r w:rsidR="0076624E" w:rsidRPr="00C4681E">
        <w:t>sądu powszechnego</w:t>
      </w:r>
      <w:r w:rsidRPr="00C4681E">
        <w:t xml:space="preserve"> właściwego ze względu na siedzibę Zleceniodawcy.</w:t>
      </w:r>
    </w:p>
    <w:p w:rsidR="00A96758" w:rsidRPr="00C4681E" w:rsidRDefault="00A96758" w:rsidP="00A96758">
      <w:pPr>
        <w:tabs>
          <w:tab w:val="num" w:pos="0"/>
        </w:tabs>
        <w:spacing w:line="276" w:lineRule="auto"/>
        <w:jc w:val="both"/>
      </w:pPr>
    </w:p>
    <w:p w:rsidR="00A96758" w:rsidRPr="00C4681E" w:rsidRDefault="00D56DA6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</w:t>
      </w:r>
      <w:r w:rsidR="00995747" w:rsidRPr="00C4681E">
        <w:rPr>
          <w:b/>
        </w:rPr>
        <w:t>20</w:t>
      </w:r>
    </w:p>
    <w:p w:rsidR="002769F5" w:rsidRPr="00C4681E" w:rsidRDefault="0076624E" w:rsidP="002769F5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mowa </w:t>
      </w:r>
      <w:r w:rsidR="00D56DA6" w:rsidRPr="00C4681E">
        <w:rPr>
          <w:rFonts w:ascii="Times New Roman" w:hAnsi="Times New Roman"/>
        </w:rPr>
        <w:t xml:space="preserve">została sporządzona w </w:t>
      </w:r>
      <w:r w:rsidR="00623A71" w:rsidRPr="00C4681E">
        <w:rPr>
          <w:rFonts w:ascii="Times New Roman" w:hAnsi="Times New Roman"/>
        </w:rPr>
        <w:t xml:space="preserve">…… </w:t>
      </w:r>
      <w:r w:rsidR="00D56DA6" w:rsidRPr="00C4681E">
        <w:rPr>
          <w:rFonts w:ascii="Times New Roman" w:hAnsi="Times New Roman"/>
        </w:rPr>
        <w:t>jednobrzmiących egzemplarzach,</w:t>
      </w:r>
      <w:r w:rsidR="00AE57F3" w:rsidRPr="00C4681E">
        <w:rPr>
          <w:rFonts w:ascii="Times New Roman" w:hAnsi="Times New Roman"/>
        </w:rPr>
        <w:t xml:space="preserve"> z tego</w:t>
      </w:r>
      <w:r w:rsidR="00D56DA6" w:rsidRPr="00C4681E">
        <w:rPr>
          <w:rFonts w:ascii="Times New Roman" w:hAnsi="Times New Roman"/>
        </w:rPr>
        <w:t xml:space="preserve"> </w:t>
      </w:r>
      <w:r w:rsidR="00623A71" w:rsidRPr="00C4681E">
        <w:rPr>
          <w:rFonts w:ascii="Times New Roman" w:hAnsi="Times New Roman"/>
        </w:rPr>
        <w:t>…</w:t>
      </w:r>
      <w:r w:rsidR="00E678FF" w:rsidRPr="00C4681E">
        <w:rPr>
          <w:rFonts w:ascii="Times New Roman" w:hAnsi="Times New Roman"/>
        </w:rPr>
        <w:t>..</w:t>
      </w:r>
      <w:r w:rsidR="00623A71" w:rsidRPr="00C4681E">
        <w:rPr>
          <w:rFonts w:ascii="Times New Roman" w:hAnsi="Times New Roman"/>
        </w:rPr>
        <w:t>. egzemplarz(y)</w:t>
      </w:r>
      <w:r w:rsidR="009D10E6" w:rsidRPr="00C4681E">
        <w:rPr>
          <w:rFonts w:ascii="Times New Roman" w:hAnsi="Times New Roman"/>
        </w:rPr>
        <w:t xml:space="preserve"> dla Zleceniobiorcy</w:t>
      </w:r>
      <w:r w:rsidR="002655BD" w:rsidRPr="00C4681E">
        <w:rPr>
          <w:rFonts w:ascii="Times New Roman" w:hAnsi="Times New Roman"/>
        </w:rPr>
        <w:t>(-</w:t>
      </w:r>
      <w:proofErr w:type="spellStart"/>
      <w:r>
        <w:rPr>
          <w:rFonts w:ascii="Times New Roman" w:hAnsi="Times New Roman"/>
        </w:rPr>
        <w:t>c</w:t>
      </w:r>
      <w:r w:rsidR="002655BD" w:rsidRPr="00C4681E">
        <w:rPr>
          <w:rFonts w:ascii="Times New Roman" w:hAnsi="Times New Roman"/>
        </w:rPr>
        <w:t>ów</w:t>
      </w:r>
      <w:proofErr w:type="spellEnd"/>
      <w:r w:rsidR="002655BD" w:rsidRPr="00C4681E">
        <w:rPr>
          <w:rFonts w:ascii="Times New Roman" w:hAnsi="Times New Roman"/>
        </w:rPr>
        <w:t>)</w:t>
      </w:r>
      <w:r w:rsidR="009D10E6" w:rsidRPr="00C4681E">
        <w:rPr>
          <w:rFonts w:ascii="Times New Roman" w:hAnsi="Times New Roman"/>
        </w:rPr>
        <w:t xml:space="preserve"> i </w:t>
      </w:r>
      <w:r w:rsidR="00E678FF" w:rsidRPr="00C4681E">
        <w:rPr>
          <w:rFonts w:ascii="Times New Roman" w:hAnsi="Times New Roman"/>
        </w:rPr>
        <w:t xml:space="preserve">…… </w:t>
      </w:r>
      <w:r w:rsidR="009D10E6" w:rsidRPr="00C4681E">
        <w:rPr>
          <w:rFonts w:ascii="Times New Roman" w:hAnsi="Times New Roman"/>
        </w:rPr>
        <w:t>dla Zleceniodawcy</w:t>
      </w:r>
      <w:r w:rsidR="00D56DA6" w:rsidRPr="00C4681E">
        <w:rPr>
          <w:rFonts w:ascii="Times New Roman" w:hAnsi="Times New Roman"/>
        </w:rPr>
        <w:t>.</w:t>
      </w:r>
    </w:p>
    <w:p w:rsidR="002769F5" w:rsidRPr="00C4681E" w:rsidRDefault="002769F5" w:rsidP="002769F5">
      <w:pPr>
        <w:pStyle w:val="Tekstpodstawowy2"/>
        <w:spacing w:line="276" w:lineRule="auto"/>
        <w:rPr>
          <w:rFonts w:ascii="Times New Roman" w:hAnsi="Times New Roman"/>
        </w:rPr>
      </w:pPr>
    </w:p>
    <w:p w:rsidR="00D56DA6" w:rsidRPr="00C4681E" w:rsidRDefault="0071643B" w:rsidP="00434449">
      <w:pPr>
        <w:spacing w:line="276" w:lineRule="auto"/>
        <w:ind w:left="360"/>
        <w:jc w:val="both"/>
      </w:pPr>
      <w:r w:rsidRPr="00C4681E">
        <w:t>Zleceniobiorca</w:t>
      </w:r>
      <w:r w:rsidR="002655BD" w:rsidRPr="00C4681E">
        <w:t>(-</w:t>
      </w:r>
      <w:proofErr w:type="spellStart"/>
      <w:r w:rsidR="0076624E">
        <w:t>c</w:t>
      </w:r>
      <w:r w:rsidR="002655BD" w:rsidRPr="00C4681E">
        <w:t>y</w:t>
      </w:r>
      <w:proofErr w:type="spellEnd"/>
      <w:r w:rsidR="002655BD" w:rsidRPr="00C4681E">
        <w:t>)</w:t>
      </w:r>
      <w:r w:rsidRPr="00C4681E">
        <w:t>:</w:t>
      </w:r>
      <w:r w:rsidR="00D56DA6" w:rsidRPr="00C4681E">
        <w:t xml:space="preserve">                                                 </w:t>
      </w:r>
      <w:r w:rsidR="00D56DA6" w:rsidRPr="00C4681E">
        <w:tab/>
      </w:r>
      <w:r w:rsidR="00D56DA6" w:rsidRPr="00C4681E">
        <w:tab/>
        <w:t xml:space="preserve"> Zleceniodawca:</w:t>
      </w:r>
    </w:p>
    <w:p w:rsidR="00D56DA6" w:rsidRPr="00C4681E" w:rsidRDefault="00D56DA6" w:rsidP="00434449">
      <w:pPr>
        <w:spacing w:line="276" w:lineRule="auto"/>
        <w:ind w:left="284"/>
      </w:pPr>
    </w:p>
    <w:p w:rsidR="008334FE" w:rsidRPr="00C4681E" w:rsidRDefault="00D56DA6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5264EC" w:rsidRPr="00C4681E" w:rsidRDefault="005264EC" w:rsidP="005264EC">
      <w:pPr>
        <w:spacing w:line="276" w:lineRule="auto"/>
        <w:ind w:left="284"/>
      </w:pPr>
    </w:p>
    <w:p w:rsidR="005264EC" w:rsidRPr="00C4681E" w:rsidRDefault="005264EC" w:rsidP="005264EC">
      <w:pPr>
        <w:spacing w:line="276" w:lineRule="auto"/>
        <w:ind w:left="284"/>
      </w:pPr>
    </w:p>
    <w:p w:rsidR="00C17823" w:rsidRPr="00C4681E" w:rsidRDefault="00C17823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56DA6" w:rsidRPr="00C4681E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:rsidR="00D56DA6" w:rsidRDefault="0076624E" w:rsidP="00837774">
      <w:pPr>
        <w:spacing w:line="276" w:lineRule="auto"/>
        <w:jc w:val="both"/>
      </w:pPr>
      <w:r>
        <w:t>1. O</w:t>
      </w:r>
      <w:r w:rsidR="00D56DA6" w:rsidRPr="00C4681E">
        <w:t xml:space="preserve">ferta realizacji </w:t>
      </w:r>
      <w:r w:rsidR="00676A49">
        <w:t>zadania publicznego.</w:t>
      </w:r>
    </w:p>
    <w:p w:rsidR="008528A7" w:rsidRPr="00C4681E" w:rsidRDefault="0076624E" w:rsidP="006746F5">
      <w:pPr>
        <w:spacing w:line="276" w:lineRule="auto"/>
        <w:ind w:left="284" w:hanging="284"/>
        <w:jc w:val="both"/>
      </w:pPr>
      <w:r>
        <w:t>2. K</w:t>
      </w:r>
      <w:r w:rsidR="008528A7" w:rsidRPr="00C4681E">
        <w:t>opia aktualnego wyciągu z właściwego rejestru lub ewidencji*</w:t>
      </w:r>
      <w:r>
        <w:t xml:space="preserve"> </w:t>
      </w:r>
      <w:r w:rsidR="008528A7" w:rsidRPr="00C4681E">
        <w:t>/</w:t>
      </w:r>
      <w:r w:rsidR="0048601E" w:rsidRPr="00C4681E">
        <w:t xml:space="preserve"> pobrany samodzielnie wydruk komputerowy aktualnych informacji o podmiocie wpisanym do </w:t>
      </w:r>
      <w:r w:rsidR="008528A7" w:rsidRPr="00C4681E">
        <w:t>Krajowego Rejestru Sądowego*</w:t>
      </w:r>
      <w:r w:rsidR="00676A49">
        <w:t>.</w:t>
      </w:r>
    </w:p>
    <w:p w:rsidR="00726827" w:rsidRPr="00C4681E" w:rsidRDefault="006746F5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C4681E">
        <w:t xml:space="preserve"> </w:t>
      </w:r>
      <w:r>
        <w:t>Z</w:t>
      </w:r>
      <w:r w:rsidR="00D56DA6" w:rsidRPr="00C4681E">
        <w:t>aktualizowan</w:t>
      </w:r>
      <w:r w:rsidR="008334FE" w:rsidRPr="00C4681E">
        <w:t>y</w:t>
      </w:r>
      <w:r w:rsidR="004A2B8D" w:rsidRPr="00C4681E">
        <w:t xml:space="preserve"> </w:t>
      </w:r>
      <w:r w:rsidR="008334FE" w:rsidRPr="00C4681E">
        <w:t>harmonogram</w:t>
      </w:r>
      <w:r w:rsidR="00726827" w:rsidRPr="00C4681E">
        <w:t>*</w:t>
      </w:r>
      <w:r w:rsidR="00676A49">
        <w:t>.</w:t>
      </w:r>
    </w:p>
    <w:p w:rsidR="007325D9" w:rsidRPr="00C4681E" w:rsidRDefault="008528A7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 w:rsidR="006746F5">
        <w:t>.</w:t>
      </w:r>
      <w:r w:rsidR="00687B55" w:rsidRPr="00C4681E">
        <w:t xml:space="preserve"> </w:t>
      </w:r>
      <w:r w:rsidR="006746F5">
        <w:t>Z</w:t>
      </w:r>
      <w:r w:rsidR="00307DAC" w:rsidRPr="00C4681E">
        <w:t xml:space="preserve">aktualizowana kalkulacja przewidywanych kosztów </w:t>
      </w:r>
      <w:r w:rsidR="00D56DA6" w:rsidRPr="00C4681E">
        <w:t>realizacji zadania</w:t>
      </w:r>
      <w:r w:rsidR="00726827" w:rsidRPr="00C4681E">
        <w:t>*</w:t>
      </w:r>
      <w:r w:rsidR="00676A49">
        <w:t>.</w:t>
      </w:r>
      <w:r w:rsidR="000F45BD" w:rsidRPr="00C4681E" w:rsidDel="000F45BD">
        <w:t xml:space="preserve"> </w:t>
      </w:r>
    </w:p>
    <w:p w:rsidR="00F75566" w:rsidRPr="00676A49" w:rsidRDefault="006746F5" w:rsidP="00434449">
      <w:pPr>
        <w:tabs>
          <w:tab w:val="left" w:pos="360"/>
        </w:tabs>
        <w:spacing w:line="276" w:lineRule="auto"/>
        <w:jc w:val="both"/>
      </w:pPr>
      <w:r>
        <w:t>5</w:t>
      </w:r>
      <w:r w:rsidR="00F75566" w:rsidRPr="00C4681E">
        <w:t xml:space="preserve"> </w:t>
      </w:r>
      <w:r>
        <w:t>Z</w:t>
      </w:r>
      <w:r w:rsidR="00F75566" w:rsidRPr="00C4681E">
        <w:t>aktualizowana szacunkowa kalkulacja kosztów realizacji zadania</w:t>
      </w:r>
      <w:r w:rsidR="00F75566" w:rsidRPr="00C4681E">
        <w:rPr>
          <w:rStyle w:val="Odwoanieprzypisudolnego"/>
        </w:rPr>
        <w:footnoteReference w:id="23"/>
      </w:r>
      <w:r w:rsidR="00F75566" w:rsidRPr="00C4681E">
        <w:rPr>
          <w:vertAlign w:val="superscript"/>
        </w:rPr>
        <w:t>)</w:t>
      </w:r>
      <w:r w:rsidR="00CC1A46">
        <w:t>*</w:t>
      </w:r>
      <w:r w:rsidR="00676A49">
        <w:t>.</w:t>
      </w:r>
    </w:p>
    <w:p w:rsidR="0034565E" w:rsidRPr="00C4681E" w:rsidRDefault="00F75566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 w:rsidR="006746F5">
        <w:t>.</w:t>
      </w:r>
      <w:r w:rsidR="00C25027" w:rsidRPr="00C4681E">
        <w:t xml:space="preserve"> </w:t>
      </w:r>
      <w:r w:rsidR="006746F5">
        <w:t>Z</w:t>
      </w:r>
      <w:r w:rsidR="00C25027" w:rsidRPr="00C4681E">
        <w:t>aktualizowany opis poszczególnych działań*</w:t>
      </w:r>
      <w:r w:rsidR="00676A49">
        <w:t>.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4C2FA9" w:rsidRDefault="004C2FA9" w:rsidP="00C61254">
      <w:pPr>
        <w:tabs>
          <w:tab w:val="left" w:pos="0"/>
        </w:tabs>
        <w:ind w:right="-1274"/>
        <w:rPr>
          <w:rFonts w:eastAsia="Arial"/>
        </w:rPr>
      </w:pPr>
    </w:p>
    <w:p w:rsidR="00C61254" w:rsidRPr="006D7495" w:rsidRDefault="00C61254" w:rsidP="00C61254">
      <w:pPr>
        <w:tabs>
          <w:tab w:val="left" w:pos="0"/>
        </w:tabs>
        <w:ind w:right="-1274"/>
        <w:rPr>
          <w:rFonts w:eastAsia="Arial"/>
          <w:sz w:val="22"/>
        </w:rPr>
      </w:pPr>
      <w:r w:rsidRPr="006D7495">
        <w:rPr>
          <w:rFonts w:eastAsia="Arial"/>
          <w:sz w:val="22"/>
        </w:rPr>
        <w:t xml:space="preserve">POUCZENIE 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Zaznaczenie „*”, np.: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ewidencji</w:t>
      </w:r>
      <w:r w:rsidRPr="006D7495">
        <w:rPr>
          <w:rFonts w:eastAsia="Arial"/>
          <w:bCs/>
          <w:sz w:val="22"/>
        </w:rPr>
        <w:t>*”</w:t>
      </w:r>
      <w:r w:rsidR="00FB55CC" w:rsidRPr="006D7495">
        <w:rPr>
          <w:rFonts w:eastAsia="Arial"/>
          <w:bCs/>
          <w:sz w:val="22"/>
        </w:rPr>
        <w:t>,</w:t>
      </w:r>
      <w:r w:rsidRPr="006D7495">
        <w:rPr>
          <w:rFonts w:eastAsia="Arial"/>
          <w:bCs/>
          <w:sz w:val="22"/>
        </w:rPr>
        <w:t xml:space="preserve"> oznacza, że należy skreślić niewłaściwą odpowiedź</w:t>
      </w:r>
      <w:r w:rsidR="00FB55CC" w:rsidRPr="006D7495">
        <w:rPr>
          <w:rFonts w:eastAsia="Arial"/>
          <w:bCs/>
          <w:sz w:val="22"/>
        </w:rPr>
        <w:t xml:space="preserve"> i</w:t>
      </w:r>
      <w:r w:rsidR="00B850D1" w:rsidRPr="006D7495">
        <w:rPr>
          <w:rFonts w:eastAsia="Arial"/>
          <w:bCs/>
          <w:sz w:val="22"/>
        </w:rPr>
        <w:t> </w:t>
      </w:r>
      <w:r w:rsidRPr="006D7495">
        <w:rPr>
          <w:rFonts w:eastAsia="Arial"/>
          <w:bCs/>
          <w:sz w:val="22"/>
        </w:rPr>
        <w:t>pozostawi</w:t>
      </w:r>
      <w:r w:rsidR="00FB55CC" w:rsidRPr="006D7495">
        <w:rPr>
          <w:rFonts w:eastAsia="Arial"/>
          <w:bCs/>
          <w:sz w:val="22"/>
        </w:rPr>
        <w:t>ć</w:t>
      </w:r>
      <w:r w:rsidRPr="006D7495">
        <w:rPr>
          <w:rFonts w:eastAsia="Arial"/>
          <w:bCs/>
          <w:sz w:val="22"/>
        </w:rPr>
        <w:t xml:space="preserve"> prawidłową. Przykład:  „</w:t>
      </w:r>
      <w:r w:rsidRPr="006D7495">
        <w:rPr>
          <w:sz w:val="22"/>
        </w:rPr>
        <w:t>rejestrze*</w:t>
      </w:r>
      <w:r w:rsidR="00AB6B74" w:rsidRPr="006D7495">
        <w:rPr>
          <w:sz w:val="22"/>
        </w:rPr>
        <w:t xml:space="preserve"> </w:t>
      </w:r>
      <w:r w:rsidRPr="006D7495">
        <w:rPr>
          <w:sz w:val="22"/>
        </w:rPr>
        <w:t>/</w:t>
      </w:r>
      <w:r w:rsidR="00AB6B74" w:rsidRPr="006D7495">
        <w:rPr>
          <w:sz w:val="22"/>
        </w:rPr>
        <w:t xml:space="preserve"> </w:t>
      </w:r>
      <w:r w:rsidRPr="006D7495">
        <w:rPr>
          <w:strike/>
          <w:sz w:val="22"/>
        </w:rPr>
        <w:t>ewidencji</w:t>
      </w:r>
      <w:r w:rsidRPr="006D7495">
        <w:rPr>
          <w:rFonts w:eastAsia="Arial"/>
          <w:bCs/>
          <w:strike/>
          <w:sz w:val="22"/>
        </w:rPr>
        <w:t xml:space="preserve"> </w:t>
      </w:r>
      <w:r w:rsidRPr="006D7495">
        <w:rPr>
          <w:rFonts w:eastAsia="Arial"/>
          <w:bCs/>
          <w:sz w:val="22"/>
        </w:rPr>
        <w:t>*”.</w:t>
      </w:r>
    </w:p>
    <w:p w:rsidR="00C61254" w:rsidRPr="006D7495" w:rsidRDefault="003C1B68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 xml:space="preserve">Konstruując </w:t>
      </w:r>
      <w:r w:rsidR="00C61254" w:rsidRPr="006D7495">
        <w:rPr>
          <w:rFonts w:eastAsia="Arial"/>
          <w:bCs/>
          <w:sz w:val="22"/>
        </w:rPr>
        <w:t>umowę na podstawie niniejszego wzoru, należy stosować się do wskazań zawartych w przypisach odnoszących się do poszczególnych postanowień.</w:t>
      </w:r>
    </w:p>
    <w:p w:rsidR="00C61254" w:rsidRPr="006D7495" w:rsidRDefault="00C6125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6D7495">
        <w:rPr>
          <w:rFonts w:eastAsia="Arial"/>
          <w:bCs/>
          <w:sz w:val="22"/>
        </w:rPr>
        <w:t>Umowa ma charakter ramowy. Oznacza to, że można ją zmieniać, w tym uzupełniać, o ile</w:t>
      </w:r>
      <w:r w:rsidR="00FB55CC" w:rsidRPr="006D7495">
        <w:rPr>
          <w:rFonts w:eastAsia="Arial"/>
          <w:bCs/>
          <w:sz w:val="22"/>
        </w:rPr>
        <w:t xml:space="preserve"> te</w:t>
      </w:r>
      <w:r w:rsidRPr="006D7495">
        <w:rPr>
          <w:rFonts w:eastAsia="Arial"/>
          <w:bCs/>
          <w:sz w:val="22"/>
        </w:rPr>
        <w:t xml:space="preserve"> zmiany nie są sprzeczne z niniejszym ramowym wzorem. </w:t>
      </w:r>
    </w:p>
    <w:p w:rsidR="00C61254" w:rsidRPr="00C4681E" w:rsidRDefault="00C61254" w:rsidP="00434449">
      <w:pPr>
        <w:tabs>
          <w:tab w:val="left" w:pos="360"/>
        </w:tabs>
        <w:spacing w:line="276" w:lineRule="auto"/>
        <w:jc w:val="both"/>
      </w:pPr>
    </w:p>
    <w:sectPr w:rsidR="00C61254" w:rsidRPr="00C4681E" w:rsidSect="0043444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3EA" w:rsidRDefault="006153EA" w:rsidP="00B8414F">
      <w:r>
        <w:separator/>
      </w:r>
    </w:p>
  </w:endnote>
  <w:endnote w:type="continuationSeparator" w:id="0">
    <w:p w:rsidR="006153EA" w:rsidRDefault="006153EA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A41" w:rsidRDefault="00EA0A4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29DA">
      <w:rPr>
        <w:noProof/>
      </w:rPr>
      <w:t>1</w:t>
    </w:r>
    <w:r>
      <w:fldChar w:fldCharType="end"/>
    </w:r>
  </w:p>
  <w:p w:rsidR="00EA0A41" w:rsidRDefault="00EA0A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3EA" w:rsidRDefault="006153EA" w:rsidP="00B8414F">
      <w:r>
        <w:separator/>
      </w:r>
    </w:p>
  </w:footnote>
  <w:footnote w:type="continuationSeparator" w:id="0">
    <w:p w:rsidR="006153EA" w:rsidRDefault="006153EA" w:rsidP="00B8414F">
      <w:r>
        <w:continuationSeparator/>
      </w:r>
    </w:p>
  </w:footnote>
  <w:footnote w:id="1">
    <w:p w:rsidR="00EA0A41" w:rsidRDefault="00EA0A41" w:rsidP="00545C6D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>Należy wybrać „powierzenie realizacji zadania publicznego”, jeżeli Zleceniobiorca</w:t>
      </w:r>
      <w:r>
        <w:t>(-</w:t>
      </w:r>
      <w:proofErr w:type="spellStart"/>
      <w:r>
        <w:t>cy</w:t>
      </w:r>
      <w:proofErr w:type="spellEnd"/>
      <w:r>
        <w:t>)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EA0A41" w:rsidRDefault="00EA0A41" w:rsidP="00764533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:rsidR="00EA0A41" w:rsidRDefault="00EA0A41" w:rsidP="00A667E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:rsidR="00EA0A41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</w:footnote>
  <w:footnote w:id="5">
    <w:p w:rsidR="00EA0A41" w:rsidRDefault="00EA0A41" w:rsidP="00A667E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505BEA" w:rsidRPr="00C4681E" w:rsidRDefault="00EA0A41" w:rsidP="00505BEA">
      <w:pPr>
        <w:pStyle w:val="Tekstprzypisudolnego"/>
        <w:ind w:left="284" w:hanging="284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="00505BEA" w:rsidRPr="00505BEA">
        <w:t xml:space="preserve"> </w:t>
      </w:r>
      <w:r w:rsidR="00505BEA">
        <w:t>W treści umowy należy zawrzeć tylko jedno spośród dwóch wskazanych brzmień ust. 5.</w:t>
      </w:r>
    </w:p>
    <w:p w:rsidR="00EA0A41" w:rsidRPr="00C4681E" w:rsidRDefault="00EA0A41" w:rsidP="00545C6D">
      <w:pPr>
        <w:pStyle w:val="Tekstprzypisudolnego"/>
        <w:ind w:left="284" w:hanging="284"/>
        <w:jc w:val="both"/>
      </w:pPr>
    </w:p>
  </w:footnote>
  <w:footnote w:id="7">
    <w:p w:rsidR="00EA0A41" w:rsidRPr="00C4681E" w:rsidRDefault="00EA0A41" w:rsidP="00A57212">
      <w:pPr>
        <w:pStyle w:val="Tekstprzypisudolnego"/>
        <w:jc w:val="both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  <w:r w:rsidRPr="004321E5">
        <w:t xml:space="preserve"> Nie dotyczy zadania realizowanego w</w:t>
      </w:r>
      <w:r>
        <w:t> </w:t>
      </w:r>
      <w:r w:rsidRPr="004321E5">
        <w:t>trybie art. 19a ustawy (tzw. małych dotacji).</w:t>
      </w:r>
      <w:r>
        <w:t xml:space="preserve"> Postanowienie fakultatywne.</w:t>
      </w:r>
    </w:p>
  </w:footnote>
  <w:footnote w:id="9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10">
    <w:p w:rsidR="00EA0A41" w:rsidRDefault="00EA0A4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1">
    <w:p w:rsidR="00EA0A41" w:rsidRDefault="00EA0A41" w:rsidP="00E27B17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EA0A41" w:rsidRDefault="00EA0A41" w:rsidP="00505BEA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zgodnie z pkt IV oferty.</w:t>
      </w:r>
    </w:p>
  </w:footnote>
  <w:footnote w:id="13">
    <w:p w:rsidR="00EA0A41" w:rsidRDefault="00EA0A41" w:rsidP="005451FC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4">
    <w:p w:rsidR="00EA0A41" w:rsidRDefault="00EA0A4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5">
    <w:p w:rsidR="00EA0A41" w:rsidRDefault="00EA0A41" w:rsidP="00D3764F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6">
    <w:p w:rsidR="00EA0A41" w:rsidRDefault="00EA0A41" w:rsidP="0083777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</w:t>
      </w:r>
      <w:r w:rsidR="00EC2C51">
        <w:t>. b i pkt 2 (w </w:t>
      </w:r>
      <w:r>
        <w:t>transzach).</w:t>
      </w:r>
      <w:r w:rsidRPr="008E2D8C">
        <w:t xml:space="preserve"> Postanowienie fakultatywne.</w:t>
      </w:r>
    </w:p>
  </w:footnote>
  <w:footnote w:id="17">
    <w:p w:rsidR="00EA0A41" w:rsidRPr="005F791A" w:rsidRDefault="00EA0A41" w:rsidP="00D3764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8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9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20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21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22">
    <w:p w:rsidR="00EA0A41" w:rsidRDefault="00EA0A41" w:rsidP="007679E9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3">
    <w:p w:rsidR="00EA0A41" w:rsidRDefault="00EA0A41">
      <w:pPr>
        <w:pStyle w:val="Tekstprzypisudolnego"/>
      </w:pPr>
      <w:r w:rsidRPr="00C4681E">
        <w:rPr>
          <w:rStyle w:val="Odwoanieprzypisudolnego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8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3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7" w15:restartNumberingAfterBreak="0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46"/>
  </w:num>
  <w:num w:numId="3">
    <w:abstractNumId w:val="32"/>
  </w:num>
  <w:num w:numId="4">
    <w:abstractNumId w:val="5"/>
  </w:num>
  <w:num w:numId="5">
    <w:abstractNumId w:val="39"/>
  </w:num>
  <w:num w:numId="6">
    <w:abstractNumId w:val="17"/>
  </w:num>
  <w:num w:numId="7">
    <w:abstractNumId w:val="45"/>
  </w:num>
  <w:num w:numId="8">
    <w:abstractNumId w:val="43"/>
  </w:num>
  <w:num w:numId="9">
    <w:abstractNumId w:val="44"/>
  </w:num>
  <w:num w:numId="10">
    <w:abstractNumId w:val="2"/>
  </w:num>
  <w:num w:numId="11">
    <w:abstractNumId w:val="22"/>
  </w:num>
  <w:num w:numId="12">
    <w:abstractNumId w:val="16"/>
  </w:num>
  <w:num w:numId="13">
    <w:abstractNumId w:val="41"/>
  </w:num>
  <w:num w:numId="14">
    <w:abstractNumId w:val="33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3"/>
  </w:num>
  <w:num w:numId="20">
    <w:abstractNumId w:val="38"/>
  </w:num>
  <w:num w:numId="21">
    <w:abstractNumId w:val="34"/>
  </w:num>
  <w:num w:numId="22">
    <w:abstractNumId w:val="0"/>
  </w:num>
  <w:num w:numId="23">
    <w:abstractNumId w:val="7"/>
  </w:num>
  <w:num w:numId="24">
    <w:abstractNumId w:val="36"/>
  </w:num>
  <w:num w:numId="25">
    <w:abstractNumId w:val="35"/>
  </w:num>
  <w:num w:numId="26">
    <w:abstractNumId w:val="19"/>
  </w:num>
  <w:num w:numId="27">
    <w:abstractNumId w:val="25"/>
  </w:num>
  <w:num w:numId="28">
    <w:abstractNumId w:val="12"/>
  </w:num>
  <w:num w:numId="29">
    <w:abstractNumId w:val="18"/>
  </w:num>
  <w:num w:numId="30">
    <w:abstractNumId w:val="42"/>
  </w:num>
  <w:num w:numId="31">
    <w:abstractNumId w:val="47"/>
  </w:num>
  <w:num w:numId="32">
    <w:abstractNumId w:val="26"/>
  </w:num>
  <w:num w:numId="33">
    <w:abstractNumId w:val="3"/>
  </w:num>
  <w:num w:numId="34">
    <w:abstractNumId w:val="4"/>
  </w:num>
  <w:num w:numId="35">
    <w:abstractNumId w:val="15"/>
  </w:num>
  <w:num w:numId="36">
    <w:abstractNumId w:val="40"/>
  </w:num>
  <w:num w:numId="37">
    <w:abstractNumId w:val="21"/>
  </w:num>
  <w:num w:numId="38">
    <w:abstractNumId w:val="9"/>
  </w:num>
  <w:num w:numId="39">
    <w:abstractNumId w:val="27"/>
  </w:num>
  <w:num w:numId="40">
    <w:abstractNumId w:val="31"/>
  </w:num>
  <w:num w:numId="41">
    <w:abstractNumId w:val="37"/>
  </w:num>
  <w:num w:numId="42">
    <w:abstractNumId w:val="30"/>
  </w:num>
  <w:num w:numId="43">
    <w:abstractNumId w:val="10"/>
  </w:num>
  <w:num w:numId="44">
    <w:abstractNumId w:val="13"/>
  </w:num>
  <w:num w:numId="45">
    <w:abstractNumId w:val="11"/>
  </w:num>
  <w:num w:numId="46">
    <w:abstractNumId w:val="6"/>
  </w:num>
  <w:num w:numId="47">
    <w:abstractNumId w:val="29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DA6"/>
    <w:rsid w:val="0000133D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53EA"/>
    <w:rsid w:val="0061626E"/>
    <w:rsid w:val="00616F20"/>
    <w:rsid w:val="00620A4B"/>
    <w:rsid w:val="006212C6"/>
    <w:rsid w:val="0062134C"/>
    <w:rsid w:val="00623A71"/>
    <w:rsid w:val="00632571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3A9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A12"/>
    <w:rsid w:val="00D97A4F"/>
    <w:rsid w:val="00DA49EA"/>
    <w:rsid w:val="00DB0B26"/>
    <w:rsid w:val="00DB179A"/>
    <w:rsid w:val="00DB3301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54C02"/>
  <w15:docId w15:val="{022980DF-C3B7-48B1-846F-C95E3571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614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485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8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6823A-AEBB-4D0A-8CC1-EE439C8B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4124</Words>
  <Characters>24750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Pawelczyk</cp:lastModifiedBy>
  <cp:revision>38</cp:revision>
  <cp:lastPrinted>2016-05-31T12:49:00Z</cp:lastPrinted>
  <dcterms:created xsi:type="dcterms:W3CDTF">2016-07-07T13:54:00Z</dcterms:created>
  <dcterms:modified xsi:type="dcterms:W3CDTF">2019-01-16T08:25:00Z</dcterms:modified>
</cp:coreProperties>
</file>