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4A5" w:rsidRPr="00D97AAD" w:rsidRDefault="004824A5" w:rsidP="00481DD3">
      <w:pPr>
        <w:spacing w:before="240"/>
        <w:jc w:val="center"/>
        <w:rPr>
          <w:rFonts w:ascii="Calibri" w:hAnsi="Calibri" w:cs="Calibri"/>
          <w:bCs/>
        </w:rPr>
      </w:pPr>
      <w:r w:rsidRPr="00D97AAD">
        <w:rPr>
          <w:rFonts w:ascii="Calibri" w:hAnsi="Calibri" w:cs="Calibri"/>
          <w:bCs/>
        </w:rPr>
        <w:t>OFERTA REALIZACJI ZADANIA PUBLICZNEGO*</w:t>
      </w:r>
      <w:r>
        <w:rPr>
          <w:rFonts w:ascii="Calibri" w:hAnsi="Calibri" w:cs="Calibri"/>
          <w:bCs/>
        </w:rPr>
        <w:t xml:space="preserve"> </w:t>
      </w:r>
      <w:r w:rsidRPr="00D97AAD">
        <w:rPr>
          <w:rFonts w:ascii="Calibri" w:hAnsi="Calibri" w:cs="Calibri"/>
          <w:bCs/>
        </w:rPr>
        <w:t>/</w:t>
      </w:r>
      <w:r>
        <w:rPr>
          <w:rFonts w:ascii="Calibri" w:hAnsi="Calibri" w:cs="Calibri"/>
          <w:bCs/>
        </w:rPr>
        <w:t xml:space="preserve"> </w:t>
      </w:r>
    </w:p>
    <w:p w:rsidR="004824A5" w:rsidRPr="00D97AAD" w:rsidRDefault="004824A5" w:rsidP="00481DD3">
      <w:pPr>
        <w:jc w:val="center"/>
        <w:rPr>
          <w:rFonts w:ascii="Calibri" w:hAnsi="Calibri" w:cs="Calibri"/>
          <w:bCs/>
        </w:rPr>
      </w:pPr>
      <w:r w:rsidRPr="00D97AAD">
        <w:rPr>
          <w:rFonts w:ascii="Calibri" w:hAnsi="Calibri" w:cs="Calibri"/>
          <w:bCs/>
        </w:rPr>
        <w:t xml:space="preserve">OFERTA WSPÓLNA REALIZACJI ZADANIA PUBLICZNEGO*, </w:t>
      </w:r>
    </w:p>
    <w:p w:rsidR="004824A5" w:rsidRDefault="004824A5" w:rsidP="00823407">
      <w:pPr>
        <w:jc w:val="center"/>
        <w:rPr>
          <w:rFonts w:ascii="Calibri" w:hAnsi="Calibri" w:cs="Calibri"/>
          <w:bCs/>
        </w:rPr>
      </w:pPr>
      <w:r w:rsidRPr="00D97AAD">
        <w:rPr>
          <w:rFonts w:ascii="Calibri" w:hAnsi="Calibri" w:cs="Calibri"/>
          <w:bCs/>
        </w:rPr>
        <w:t>O KTÓRYCH MOWA</w:t>
      </w:r>
      <w:r>
        <w:rPr>
          <w:rFonts w:ascii="Calibri" w:hAnsi="Calibri" w:cs="Calibri"/>
          <w:bCs/>
        </w:rPr>
        <w:t xml:space="preserve"> W </w:t>
      </w:r>
      <w:r w:rsidRPr="00D97AAD">
        <w:rPr>
          <w:rFonts w:ascii="Calibri" w:hAnsi="Calibri" w:cs="Calibri"/>
          <w:bCs/>
        </w:rPr>
        <w:t>ART. 14 UST. 1 I 2 USTAWY</w:t>
      </w:r>
      <w:r w:rsidRPr="00D97AAD">
        <w:rPr>
          <w:rFonts w:ascii="Calibri" w:hAnsi="Calibri" w:cs="Calibri"/>
        </w:rPr>
        <w:t xml:space="preserve"> </w:t>
      </w:r>
      <w:r w:rsidRPr="00D97AAD">
        <w:rPr>
          <w:rFonts w:ascii="Calibri" w:hAnsi="Calibri" w:cs="Calibri"/>
          <w:bCs/>
        </w:rPr>
        <w:t>Z DNIA 24 KWIETNIA 2003 R. O DZIAŁALNOŚCI POŻYTKU PUBLICZNEGO I O WOLONTARIACIE</w:t>
      </w:r>
      <w:r>
        <w:rPr>
          <w:rFonts w:ascii="Calibri" w:hAnsi="Calibri" w:cs="Calibri"/>
          <w:bCs/>
        </w:rPr>
        <w:t xml:space="preserve"> </w:t>
      </w:r>
    </w:p>
    <w:p w:rsidR="004824A5" w:rsidRPr="00D97AAD" w:rsidRDefault="004824A5" w:rsidP="00823407">
      <w:pPr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(DZ. U. Z 2016 R. POZ. 239 I 395)</w:t>
      </w:r>
    </w:p>
    <w:p w:rsidR="004824A5" w:rsidRPr="00D97AAD" w:rsidRDefault="004824A5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="Calibri" w:hAnsi="Calibri" w:cs="Calibri"/>
          <w:b/>
          <w:sz w:val="22"/>
          <w:szCs w:val="22"/>
          <w:u w:val="single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ab/>
      </w:r>
    </w:p>
    <w:p w:rsidR="004824A5" w:rsidRPr="00B01A54" w:rsidRDefault="004824A5" w:rsidP="002F0DF2">
      <w:pPr>
        <w:rPr>
          <w:rFonts w:ascii="Calibri" w:hAnsi="Calibri" w:cs="Calibri"/>
          <w:b/>
          <w:sz w:val="18"/>
          <w:szCs w:val="18"/>
        </w:rPr>
      </w:pPr>
      <w:r w:rsidRPr="00B01A54">
        <w:rPr>
          <w:rFonts w:ascii="Calibri" w:hAnsi="Calibri" w:cs="Calibri"/>
          <w:b/>
          <w:sz w:val="18"/>
          <w:szCs w:val="18"/>
        </w:rPr>
        <w:t>POUCZENIE co do sposobu wypełniania oferty:</w:t>
      </w:r>
    </w:p>
    <w:p w:rsidR="004824A5" w:rsidRPr="00D97AAD" w:rsidRDefault="004824A5" w:rsidP="002F0DF2">
      <w:pPr>
        <w:spacing w:before="240"/>
        <w:jc w:val="both"/>
        <w:rPr>
          <w:rFonts w:ascii="Calibri" w:hAnsi="Calibri" w:cs="Calibri"/>
          <w:bCs/>
          <w:sz w:val="18"/>
          <w:szCs w:val="18"/>
        </w:rPr>
      </w:pPr>
      <w:r w:rsidRPr="00D97AAD">
        <w:rPr>
          <w:rFonts w:ascii="Calibri" w:hAnsi="Calibri" w:cs="Calibri"/>
          <w:bCs/>
          <w:sz w:val="18"/>
          <w:szCs w:val="18"/>
        </w:rPr>
        <w:t>Ofertę należy wypełnić wyłącznie w białych pustych polach, zgodnie z instrukcjami umiesz</w:t>
      </w:r>
      <w:r>
        <w:rPr>
          <w:rFonts w:ascii="Calibri" w:hAnsi="Calibri" w:cs="Calibri"/>
          <w:bCs/>
          <w:sz w:val="18"/>
          <w:szCs w:val="18"/>
        </w:rPr>
        <w:t>cz</w:t>
      </w:r>
      <w:r w:rsidRPr="00D97AAD">
        <w:rPr>
          <w:rFonts w:ascii="Calibri" w:hAnsi="Calibri" w:cs="Calibri"/>
          <w:bCs/>
          <w:sz w:val="18"/>
          <w:szCs w:val="18"/>
        </w:rPr>
        <w:t xml:space="preserve">onymi przy poszczególnych polach lub w przypisach. </w:t>
      </w:r>
    </w:p>
    <w:p w:rsidR="004824A5" w:rsidRPr="00D97AAD" w:rsidRDefault="004824A5" w:rsidP="002F0DF2">
      <w:pPr>
        <w:spacing w:before="240"/>
        <w:jc w:val="both"/>
        <w:rPr>
          <w:rFonts w:ascii="Calibri" w:hAnsi="Calibri" w:cs="Calibri"/>
          <w:bCs/>
          <w:sz w:val="18"/>
          <w:szCs w:val="18"/>
        </w:rPr>
      </w:pPr>
      <w:r w:rsidRPr="00D97AAD">
        <w:rPr>
          <w:rFonts w:ascii="Calibri" w:hAnsi="Calibr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4824A5" w:rsidRPr="00D97AAD" w:rsidRDefault="004824A5" w:rsidP="00357BB2">
      <w:pPr>
        <w:spacing w:before="240"/>
        <w:jc w:val="both"/>
        <w:rPr>
          <w:rFonts w:ascii="Calibri" w:hAnsi="Calibri" w:cs="Calibri"/>
          <w:bCs/>
          <w:sz w:val="18"/>
          <w:szCs w:val="18"/>
        </w:rPr>
      </w:pPr>
      <w:r w:rsidRPr="00D97AAD">
        <w:rPr>
          <w:rFonts w:ascii="Calibri" w:hAnsi="Calibri" w:cs="Calibri"/>
          <w:bCs/>
          <w:sz w:val="18"/>
          <w:szCs w:val="18"/>
        </w:rPr>
        <w:t>Zaznaczenie „*”</w:t>
      </w:r>
      <w:r>
        <w:rPr>
          <w:rFonts w:ascii="Calibri" w:hAnsi="Calibri" w:cs="Calibri"/>
          <w:bCs/>
          <w:sz w:val="18"/>
          <w:szCs w:val="18"/>
        </w:rPr>
        <w:t>,</w:t>
      </w:r>
      <w:r w:rsidRPr="00D97AAD">
        <w:rPr>
          <w:rFonts w:ascii="Calibri" w:hAnsi="Calibri" w:cs="Calibri"/>
          <w:bCs/>
          <w:sz w:val="18"/>
          <w:szCs w:val="18"/>
        </w:rPr>
        <w:t xml:space="preserve"> np.: „</w:t>
      </w:r>
      <w:r w:rsidRPr="00D97AAD">
        <w:rPr>
          <w:rFonts w:ascii="Calibri" w:hAnsi="Calibr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="Calibri" w:hAnsi="Calibri" w:cs="Calibri"/>
          <w:bCs/>
          <w:sz w:val="18"/>
          <w:szCs w:val="18"/>
        </w:rPr>
        <w:t>”</w:t>
      </w:r>
      <w:r>
        <w:rPr>
          <w:rFonts w:ascii="Calibri" w:hAnsi="Calibri" w:cs="Calibri"/>
          <w:bCs/>
          <w:sz w:val="18"/>
          <w:szCs w:val="18"/>
        </w:rPr>
        <w:t>,</w:t>
      </w:r>
      <w:r w:rsidRPr="00D97AAD">
        <w:rPr>
          <w:rFonts w:ascii="Calibri" w:hAnsi="Calibri" w:cs="Calibri"/>
          <w:bCs/>
          <w:sz w:val="18"/>
          <w:szCs w:val="18"/>
        </w:rPr>
        <w:t xml:space="preserve"> oznacza, że należy skreślić niewłaściwą odpowiedź</w:t>
      </w:r>
      <w:r>
        <w:rPr>
          <w:rFonts w:ascii="Calibri" w:hAnsi="Calibri" w:cs="Calibri"/>
          <w:bCs/>
          <w:sz w:val="18"/>
          <w:szCs w:val="18"/>
        </w:rPr>
        <w:t xml:space="preserve"> i</w:t>
      </w:r>
      <w:r w:rsidRPr="00D97AAD">
        <w:rPr>
          <w:rFonts w:ascii="Calibri" w:hAnsi="Calibri" w:cs="Calibri"/>
          <w:bCs/>
          <w:sz w:val="18"/>
          <w:szCs w:val="18"/>
        </w:rPr>
        <w:t xml:space="preserve"> pozostawi</w:t>
      </w:r>
      <w:r>
        <w:rPr>
          <w:rFonts w:ascii="Calibri" w:hAnsi="Calibri" w:cs="Calibri"/>
          <w:bCs/>
          <w:sz w:val="18"/>
          <w:szCs w:val="18"/>
        </w:rPr>
        <w:t>ć</w:t>
      </w:r>
      <w:r w:rsidRPr="00D97AAD">
        <w:rPr>
          <w:rFonts w:ascii="Calibri" w:hAnsi="Calibri" w:cs="Calibri"/>
          <w:bCs/>
          <w:sz w:val="18"/>
          <w:szCs w:val="18"/>
        </w:rPr>
        <w:t xml:space="preserve"> prawidłową. Przykład: „</w:t>
      </w:r>
      <w:r w:rsidRPr="00D97AAD">
        <w:rPr>
          <w:rFonts w:ascii="Calibri" w:hAnsi="Calibri" w:cs="Verdana"/>
          <w:color w:val="auto"/>
          <w:sz w:val="18"/>
          <w:szCs w:val="18"/>
        </w:rPr>
        <w:t>Krajowym Rejestrem Sądowym*/</w:t>
      </w:r>
      <w:r w:rsidRPr="00D97AAD">
        <w:rPr>
          <w:rFonts w:ascii="Calibri" w:hAnsi="Calibr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="Calibri" w:hAnsi="Calibri" w:cs="Calibri"/>
          <w:bCs/>
          <w:strike/>
          <w:sz w:val="18"/>
          <w:szCs w:val="18"/>
        </w:rPr>
        <w:t>*</w:t>
      </w:r>
      <w:r w:rsidRPr="00D97AAD">
        <w:rPr>
          <w:rFonts w:ascii="Calibri" w:hAnsi="Calibri" w:cs="Calibri"/>
          <w:bCs/>
          <w:sz w:val="18"/>
          <w:szCs w:val="18"/>
        </w:rPr>
        <w:t>”.</w:t>
      </w:r>
    </w:p>
    <w:p w:rsidR="004824A5" w:rsidRPr="00D97AAD" w:rsidRDefault="004824A5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4824A5" w:rsidRPr="00D97AAD" w:rsidRDefault="004824A5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I. Podstawowe informacje o złożonej ofercie</w:t>
      </w:r>
    </w:p>
    <w:p w:rsidR="004824A5" w:rsidRPr="00D97AAD" w:rsidRDefault="004824A5" w:rsidP="00B45D0A">
      <w:pPr>
        <w:jc w:val="both"/>
        <w:rPr>
          <w:rFonts w:ascii="Calibri" w:hAnsi="Calibr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1276"/>
        <w:gridCol w:w="1984"/>
        <w:gridCol w:w="1276"/>
        <w:gridCol w:w="1843"/>
      </w:tblGrid>
      <w:tr w:rsidR="004824A5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4824A5" w:rsidRPr="00D97AAD" w:rsidRDefault="004824A5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Organ administracji publicznej,</w:t>
            </w:r>
          </w:p>
          <w:p w:rsidR="004824A5" w:rsidRPr="00D97AAD" w:rsidRDefault="004824A5" w:rsidP="00D97AAD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    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4824A5" w:rsidRPr="00D97AAD" w:rsidRDefault="004824A5" w:rsidP="00814610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Burmistrz Zalewa</w:t>
            </w:r>
          </w:p>
        </w:tc>
      </w:tr>
      <w:tr w:rsidR="004824A5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4824A5" w:rsidRPr="00D97AAD" w:rsidRDefault="004824A5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FootnoteReference"/>
                <w:rFonts w:ascii="Calibri" w:hAnsi="Calibri" w:cs="Calibri"/>
                <w:sz w:val="20"/>
                <w:szCs w:val="20"/>
              </w:rPr>
              <w:footnoteReference w:id="1"/>
            </w:r>
            <w:r w:rsidRPr="00B01A54">
              <w:rPr>
                <w:rFonts w:ascii="Calibri" w:hAnsi="Calibr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4824A5" w:rsidRPr="00D97AAD" w:rsidRDefault="004824A5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24A5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4824A5" w:rsidRPr="00D97AAD" w:rsidRDefault="004824A5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3. Tytuł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4824A5" w:rsidRPr="00D97AAD" w:rsidRDefault="004824A5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24A5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4824A5" w:rsidRPr="00D97AAD" w:rsidRDefault="004824A5" w:rsidP="00B45D0A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4. Termin realizacji zadania publicznego</w:t>
            </w:r>
          </w:p>
        </w:tc>
        <w:tc>
          <w:tcPr>
            <w:tcW w:w="1276" w:type="dxa"/>
            <w:shd w:val="clear" w:color="auto" w:fill="DDD9C3"/>
          </w:tcPr>
          <w:p w:rsidR="004824A5" w:rsidRPr="00D97AAD" w:rsidRDefault="004824A5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shd w:val="clear" w:color="auto" w:fill="FFFFFF"/>
          </w:tcPr>
          <w:p w:rsidR="004824A5" w:rsidRPr="00D97AAD" w:rsidRDefault="004824A5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DD9C3"/>
          </w:tcPr>
          <w:p w:rsidR="004824A5" w:rsidRPr="00D97AAD" w:rsidRDefault="004824A5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 xml:space="preserve">Data </w:t>
            </w:r>
          </w:p>
          <w:p w:rsidR="004824A5" w:rsidRPr="00D97AAD" w:rsidRDefault="004824A5" w:rsidP="00814610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shd w:val="clear" w:color="auto" w:fill="FFFFFF"/>
          </w:tcPr>
          <w:p w:rsidR="004824A5" w:rsidRPr="00D97AAD" w:rsidRDefault="004824A5" w:rsidP="00814610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4824A5" w:rsidRPr="00D97AAD" w:rsidRDefault="004824A5" w:rsidP="00984FF1">
      <w:pPr>
        <w:jc w:val="both"/>
        <w:rPr>
          <w:rFonts w:ascii="Calibri" w:hAnsi="Calibri" w:cs="Calibri"/>
          <w:b/>
          <w:sz w:val="22"/>
          <w:szCs w:val="22"/>
        </w:rPr>
      </w:pPr>
    </w:p>
    <w:p w:rsidR="004824A5" w:rsidRPr="00D97AAD" w:rsidRDefault="004824A5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II. Dane 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ów) </w:t>
      </w:r>
    </w:p>
    <w:p w:rsidR="004824A5" w:rsidRPr="00D97AAD" w:rsidRDefault="004824A5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95"/>
        <w:gridCol w:w="6379"/>
      </w:tblGrid>
      <w:tr w:rsidR="004824A5" w:rsidRPr="00D97AAD" w:rsidTr="000A26DB">
        <w:trPr>
          <w:trHeight w:val="543"/>
        </w:trPr>
        <w:tc>
          <w:tcPr>
            <w:tcW w:w="10774" w:type="dxa"/>
            <w:gridSpan w:val="2"/>
            <w:shd w:val="clear" w:color="auto" w:fill="DDD9C3"/>
            <w:vAlign w:val="center"/>
          </w:tcPr>
          <w:p w:rsidR="004824A5" w:rsidRPr="00D97AAD" w:rsidRDefault="004824A5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1. Nazwa oferenta(-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sz w:val="20"/>
                <w:szCs w:val="20"/>
              </w:rPr>
              <w:t xml:space="preserve">ów), numer w Krajowym Rejestrze Sądowym lub innej ewidencji, adres siedziby lub adres do korespondencji </w:t>
            </w:r>
          </w:p>
        </w:tc>
      </w:tr>
      <w:tr w:rsidR="004824A5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4824A5" w:rsidRPr="00D97AAD" w:rsidRDefault="004824A5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824A5" w:rsidRPr="00D97AAD" w:rsidRDefault="004824A5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824A5" w:rsidRPr="00D97AAD" w:rsidRDefault="004824A5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824A5" w:rsidRPr="00D97AAD" w:rsidRDefault="004824A5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824A5" w:rsidRPr="00D97AAD" w:rsidRDefault="004824A5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824A5" w:rsidRPr="00D97AAD" w:rsidRDefault="004824A5" w:rsidP="00B518F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24A5" w:rsidRPr="00D97AAD" w:rsidTr="000A26DB">
        <w:trPr>
          <w:trHeight w:val="993"/>
        </w:trPr>
        <w:tc>
          <w:tcPr>
            <w:tcW w:w="4395" w:type="dxa"/>
            <w:shd w:val="clear" w:color="auto" w:fill="DDD9C3"/>
            <w:vAlign w:val="center"/>
          </w:tcPr>
          <w:p w:rsidR="004824A5" w:rsidRPr="00D97AAD" w:rsidRDefault="004824A5" w:rsidP="00B01A54">
            <w:pPr>
              <w:ind w:left="176" w:hanging="176"/>
              <w:rPr>
                <w:rFonts w:ascii="Calibri" w:hAnsi="Calibri" w:cs="Calibri"/>
                <w:i/>
                <w:sz w:val="18"/>
                <w:szCs w:val="18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2. Inne dodatkowe dane kontaktowe, w tym dane osób upoważnionych do składania wyjaśnień dotyczących oferty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(np. numer telefonu, adres poczty elektronicznej, numer faksu)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4824A5" w:rsidRPr="00D97AAD" w:rsidRDefault="004824A5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4824A5" w:rsidRPr="00D97AAD" w:rsidRDefault="004824A5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4824A5" w:rsidRPr="00D97AAD" w:rsidRDefault="004824A5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4824A5" w:rsidRPr="00D97AAD" w:rsidRDefault="004824A5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4824A5" w:rsidRPr="00D97AAD" w:rsidRDefault="004824A5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4824A5" w:rsidRPr="00D97AAD" w:rsidRDefault="004824A5" w:rsidP="00B518FA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4824A5" w:rsidRPr="00D97AAD" w:rsidTr="000A26DB">
        <w:tc>
          <w:tcPr>
            <w:tcW w:w="10774" w:type="dxa"/>
            <w:gridSpan w:val="2"/>
            <w:shd w:val="clear" w:color="auto" w:fill="DDD9C3"/>
          </w:tcPr>
          <w:p w:rsidR="004824A5" w:rsidRPr="00D97AAD" w:rsidRDefault="004824A5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3. </w:t>
            </w:r>
            <w:r w:rsidRPr="00B01A54">
              <w:rPr>
                <w:rFonts w:ascii="Calibri" w:hAnsi="Calibri" w:cs="Calibri"/>
                <w:b/>
                <w:sz w:val="20"/>
                <w:szCs w:val="20"/>
              </w:rPr>
              <w:t xml:space="preserve">Nazwa, adres i dane kontaktowe jednostki organizacyjnej bezpośrednio wykonującej zadanie publiczne, o którym mowa </w:t>
            </w:r>
            <w:r w:rsidRPr="00B01A54">
              <w:rPr>
                <w:rFonts w:ascii="Calibri" w:hAnsi="Calibri" w:cs="Calibri"/>
                <w:b/>
                <w:sz w:val="20"/>
                <w:szCs w:val="20"/>
              </w:rPr>
              <w:br/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B01A54">
              <w:rPr>
                <w:rFonts w:ascii="Calibri" w:hAnsi="Calibri" w:cs="Calibri"/>
                <w:b/>
                <w:sz w:val="20"/>
                <w:szCs w:val="20"/>
              </w:rPr>
              <w:t>w</w:t>
            </w:r>
            <w:r w:rsidRPr="00D97AA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 xml:space="preserve"> ofercie</w:t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należy wypełnić, jeżeli zadanie ma być realizowane przez oddział terenowy, placówkę lub inną jednostkę organizacyjną oferenta) </w:t>
            </w:r>
          </w:p>
        </w:tc>
      </w:tr>
      <w:tr w:rsidR="004824A5" w:rsidRPr="00D97AAD" w:rsidTr="004836AC">
        <w:tc>
          <w:tcPr>
            <w:tcW w:w="10774" w:type="dxa"/>
            <w:gridSpan w:val="2"/>
            <w:shd w:val="clear" w:color="auto" w:fill="FFFFFF"/>
          </w:tcPr>
          <w:p w:rsidR="004824A5" w:rsidRPr="00D97AAD" w:rsidRDefault="004824A5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2"/>
              </w:rPr>
            </w:pPr>
          </w:p>
          <w:p w:rsidR="004824A5" w:rsidRPr="00D97AAD" w:rsidRDefault="004824A5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2"/>
              </w:rPr>
            </w:pPr>
          </w:p>
          <w:p w:rsidR="004824A5" w:rsidRPr="00D97AAD" w:rsidRDefault="004824A5" w:rsidP="00D1537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4824A5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/>
            <w:vAlign w:val="center"/>
          </w:tcPr>
          <w:p w:rsidR="004824A5" w:rsidRPr="00D97AAD" w:rsidRDefault="004824A5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4824A5" w:rsidRPr="00D97AAD" w:rsidTr="004836AC">
        <w:tc>
          <w:tcPr>
            <w:tcW w:w="10774" w:type="dxa"/>
            <w:gridSpan w:val="2"/>
            <w:shd w:val="clear" w:color="auto" w:fill="FFFFFF"/>
          </w:tcPr>
          <w:p w:rsidR="004824A5" w:rsidRPr="00D97AAD" w:rsidRDefault="004824A5" w:rsidP="004836AC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działalność nieodpłatna pożytku publicznego:</w:t>
            </w:r>
          </w:p>
          <w:p w:rsidR="004824A5" w:rsidRPr="00D97AAD" w:rsidRDefault="004824A5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2"/>
              </w:rPr>
            </w:pPr>
          </w:p>
          <w:p w:rsidR="004824A5" w:rsidRPr="00D97AAD" w:rsidRDefault="004824A5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2"/>
              </w:rPr>
            </w:pPr>
          </w:p>
          <w:p w:rsidR="004824A5" w:rsidRPr="00D97AAD" w:rsidRDefault="004824A5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4824A5" w:rsidRPr="00D97AAD" w:rsidTr="000A26DB">
        <w:tc>
          <w:tcPr>
            <w:tcW w:w="10774" w:type="dxa"/>
            <w:gridSpan w:val="2"/>
            <w:shd w:val="clear" w:color="auto" w:fill="FFFFFF"/>
          </w:tcPr>
          <w:p w:rsidR="004824A5" w:rsidRPr="00D97AAD" w:rsidRDefault="004824A5" w:rsidP="004836AC">
            <w:pPr>
              <w:pStyle w:val="ListParagraph"/>
              <w:numPr>
                <w:ilvl w:val="0"/>
                <w:numId w:val="32"/>
              </w:numPr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20"/>
                <w:szCs w:val="20"/>
              </w:rPr>
              <w:t>działalność odpłatna pożytku publicznego:</w:t>
            </w:r>
          </w:p>
          <w:p w:rsidR="004824A5" w:rsidRPr="00D97AAD" w:rsidRDefault="004824A5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2"/>
              </w:rPr>
            </w:pPr>
          </w:p>
          <w:p w:rsidR="004824A5" w:rsidRPr="00D97AAD" w:rsidRDefault="004824A5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2"/>
              </w:rPr>
            </w:pPr>
          </w:p>
          <w:p w:rsidR="004824A5" w:rsidRPr="00D97AAD" w:rsidRDefault="004824A5" w:rsidP="000E2A48">
            <w:pPr>
              <w:spacing w:line="360" w:lineRule="auto"/>
              <w:jc w:val="both"/>
              <w:rPr>
                <w:rFonts w:ascii="Calibri" w:hAnsi="Calibri" w:cs="Calibri"/>
                <w:sz w:val="20"/>
                <w:szCs w:val="22"/>
              </w:rPr>
            </w:pPr>
          </w:p>
        </w:tc>
      </w:tr>
    </w:tbl>
    <w:p w:rsidR="004824A5" w:rsidRPr="00D97AAD" w:rsidRDefault="004824A5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4824A5" w:rsidRPr="00D97AAD" w:rsidRDefault="004824A5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III. Informacja o sposobie reprezentacji 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ów) wobec organu administracji publicznej, </w:t>
      </w:r>
      <w:r>
        <w:rPr>
          <w:rFonts w:ascii="Calibri" w:hAnsi="Calibri" w:cs="Verdana"/>
          <w:b/>
          <w:bCs/>
          <w:color w:val="auto"/>
          <w:sz w:val="22"/>
          <w:szCs w:val="22"/>
        </w:rPr>
        <w:br/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w tym imiona i nazwiska osób upoważnionych do reprezentowania</w:t>
      </w:r>
      <w:r w:rsidRPr="00D97AAD">
        <w:rPr>
          <w:rFonts w:ascii="Calibri" w:hAnsi="Calibri"/>
        </w:rPr>
        <w:t xml:space="preserve"> 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oferenta(-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t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ów) wobec organu administracji publicznej</w:t>
      </w:r>
      <w:r>
        <w:rPr>
          <w:rFonts w:ascii="Calibri" w:hAnsi="Calibri" w:cs="Verdana"/>
          <w:b/>
          <w:bCs/>
          <w:color w:val="auto"/>
          <w:sz w:val="22"/>
          <w:szCs w:val="22"/>
        </w:rPr>
        <w:t>,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 xml:space="preserve"> wraz z przytoczeniem podstawy prawnej</w:t>
      </w:r>
      <w:r w:rsidRPr="00B01A54">
        <w:rPr>
          <w:rStyle w:val="FootnoteReference"/>
          <w:rFonts w:ascii="Calibri" w:hAnsi="Calibri" w:cs="Verdana"/>
          <w:bCs/>
          <w:color w:val="auto"/>
          <w:sz w:val="22"/>
          <w:szCs w:val="22"/>
        </w:rPr>
        <w:footnoteReference w:id="2"/>
      </w:r>
      <w:r w:rsidRPr="00B01A54">
        <w:rPr>
          <w:rFonts w:ascii="Calibri" w:hAnsi="Calibri" w:cs="Verdana"/>
          <w:bCs/>
          <w:color w:val="auto"/>
          <w:sz w:val="22"/>
          <w:szCs w:val="22"/>
          <w:vertAlign w:val="superscript"/>
        </w:rPr>
        <w:t>)</w:t>
      </w:r>
    </w:p>
    <w:p w:rsidR="004824A5" w:rsidRPr="00D97AAD" w:rsidRDefault="004824A5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4824A5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5229D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5229D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5229D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824A5" w:rsidRPr="00D97AAD" w:rsidRDefault="004824A5" w:rsidP="00237EAE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</w:p>
    <w:p w:rsidR="004824A5" w:rsidRPr="00D97AAD" w:rsidRDefault="004824A5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b/>
          <w:bCs/>
          <w:color w:val="auto"/>
          <w:sz w:val="22"/>
          <w:szCs w:val="22"/>
        </w:rPr>
      </w:pP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>IV.</w:t>
      </w:r>
      <w:r w:rsidRPr="00D97AAD">
        <w:rPr>
          <w:rFonts w:ascii="Calibri" w:hAnsi="Calibri" w:cs="Verdana"/>
          <w:b/>
          <w:bCs/>
          <w:color w:val="auto"/>
          <w:sz w:val="22"/>
          <w:szCs w:val="22"/>
        </w:rPr>
        <w:tab/>
        <w:t>Szczegółowy zakres rzeczowy oraz kalkulacja przewidywanych kosztów zadania publicznego</w:t>
      </w:r>
    </w:p>
    <w:p w:rsidR="004824A5" w:rsidRPr="00D97AAD" w:rsidRDefault="004824A5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4824A5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4A5" w:rsidRPr="00D97AAD" w:rsidRDefault="004824A5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1. Streszczenie zadania publicznego wraz ze wskazaniem miejsca jego realizacji </w:t>
            </w:r>
            <w:r w:rsidRPr="00D97AA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4824A5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824A5" w:rsidRPr="00D97AAD" w:rsidRDefault="004824A5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p w:rsidR="004824A5" w:rsidRPr="00D97AAD" w:rsidRDefault="004824A5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4824A5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4A5" w:rsidRPr="00D97AAD" w:rsidRDefault="004824A5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2. Opis potrzeb wskazujących na celowość wykonania zadania publicznego wraz z liczbą oraz opisem odbiorców tego zadania</w:t>
            </w:r>
          </w:p>
        </w:tc>
      </w:tr>
      <w:tr w:rsidR="004824A5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824A5" w:rsidRPr="00D97AAD" w:rsidRDefault="004824A5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4824A5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="Calibri" w:hAnsi="Calibri" w:cs="Verdana"/>
                <w:b/>
                <w:color w:val="auto"/>
                <w:sz w:val="20"/>
                <w:szCs w:val="20"/>
              </w:rPr>
              <w:t>3. Uzasadnienie potrzeby dofinansowania z dotacji inwestycji związanych z realizacją zadania publicznego, w szczególności ze wskazaniem, w jaki sposób przyc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Pr="00B01A54">
              <w:rPr>
                <w:rStyle w:val="FootnoteReference"/>
                <w:rFonts w:ascii="Calibri" w:hAnsi="Calibri" w:cs="Calibri"/>
                <w:bCs/>
                <w:sz w:val="20"/>
                <w:szCs w:val="20"/>
              </w:rPr>
              <w:footnoteReference w:id="3"/>
            </w:r>
            <w:r w:rsidRPr="00B01A54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4824A5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3C648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3C648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3C648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3C648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3C6481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824A5" w:rsidRPr="00D97AAD" w:rsidRDefault="004824A5" w:rsidP="00124BDD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4824A5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24A5" w:rsidRPr="00A97275" w:rsidRDefault="004824A5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4. Zakładany(-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n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e)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cel(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4824A5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FF1ACE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1"/>
        <w:gridCol w:w="2836"/>
        <w:gridCol w:w="3967"/>
      </w:tblGrid>
      <w:tr w:rsidR="004824A5" w:rsidRPr="00D97AAD" w:rsidTr="00F64123">
        <w:tc>
          <w:tcPr>
            <w:tcW w:w="5000" w:type="pct"/>
            <w:gridSpan w:val="3"/>
            <w:shd w:val="clear" w:color="auto" w:fill="DDD9C3"/>
          </w:tcPr>
          <w:p w:rsidR="004824A5" w:rsidRPr="00D97AAD" w:rsidRDefault="004824A5" w:rsidP="00B01A54">
            <w:pPr>
              <w:ind w:left="317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  <w:r w:rsidRPr="00D97AAD">
              <w:rPr>
                <w:rFonts w:ascii="Calibri" w:hAnsi="Calibr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–</w:t>
            </w:r>
            <w:r w:rsidRPr="00D97AAD">
              <w:rPr>
                <w:rFonts w:ascii="Calibri" w:hAnsi="Calibri" w:cs="Calibri"/>
                <w:bCs/>
                <w:sz w:val="18"/>
                <w:szCs w:val="18"/>
              </w:rPr>
              <w:t xml:space="preserve"> czy będą trwałe oraz w jakim stopniu realizacja zadania przyczyni się do osiągnięcia jego celu)</w:t>
            </w:r>
          </w:p>
        </w:tc>
      </w:tr>
      <w:tr w:rsidR="004824A5" w:rsidRPr="00D97AAD" w:rsidTr="00F64123">
        <w:tc>
          <w:tcPr>
            <w:tcW w:w="5000" w:type="pct"/>
            <w:gridSpan w:val="3"/>
            <w:shd w:val="clear" w:color="auto" w:fill="FFFFFF"/>
          </w:tcPr>
          <w:p w:rsidR="004824A5" w:rsidRPr="00D97AAD" w:rsidRDefault="004824A5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</w:tr>
      <w:tr w:rsidR="004824A5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4824A5" w:rsidRPr="00D97AAD" w:rsidRDefault="004824A5" w:rsidP="00B01A54">
            <w:pPr>
              <w:rPr>
                <w:rFonts w:ascii="Calibri" w:hAnsi="Calibr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Pr="005C7C7D">
              <w:rPr>
                <w:rStyle w:val="FootnoteReference"/>
                <w:rFonts w:ascii="Calibri" w:hAnsi="Calibri" w:cs="Calibri"/>
                <w:bCs/>
                <w:sz w:val="20"/>
                <w:szCs w:val="20"/>
              </w:rPr>
              <w:footnoteReference w:id="4"/>
            </w:r>
            <w:r w:rsidRPr="005C7C7D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4824A5" w:rsidRPr="00D97AAD" w:rsidTr="00F64123">
        <w:tc>
          <w:tcPr>
            <w:tcW w:w="1843" w:type="pct"/>
            <w:shd w:val="clear" w:color="auto" w:fill="DDD9C3"/>
            <w:vAlign w:val="center"/>
          </w:tcPr>
          <w:p w:rsidR="004824A5" w:rsidRPr="00D97AAD" w:rsidRDefault="004824A5" w:rsidP="00D44820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4824A5" w:rsidRPr="00D97AAD" w:rsidRDefault="004824A5" w:rsidP="00CC2CC8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4824A5" w:rsidRPr="00D97AAD" w:rsidRDefault="004824A5" w:rsidP="00ED42DF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4824A5" w:rsidRPr="00D97AAD" w:rsidTr="00F64123">
        <w:tc>
          <w:tcPr>
            <w:tcW w:w="1843" w:type="pct"/>
          </w:tcPr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</w:tcPr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</w:tcPr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4824A5" w:rsidRPr="00D97AAD" w:rsidTr="00F64123">
        <w:tc>
          <w:tcPr>
            <w:tcW w:w="1843" w:type="pct"/>
          </w:tcPr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</w:tcPr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</w:tcPr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4824A5" w:rsidRPr="00D97AAD" w:rsidTr="00F64123">
        <w:tc>
          <w:tcPr>
            <w:tcW w:w="1843" w:type="pct"/>
          </w:tcPr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</w:tcPr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</w:tcPr>
          <w:p w:rsidR="004824A5" w:rsidRPr="00D97AAD" w:rsidRDefault="004824A5" w:rsidP="00CC2CC8">
            <w:pPr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</w:tbl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4824A5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6. Opis poszczególnych działań w zakresie realizacji zadania publicznego</w:t>
            </w:r>
            <w:r w:rsidRPr="00D97AAD"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Verdana"/>
                <w:bCs/>
                <w:color w:val="auto"/>
                <w:sz w:val="18"/>
                <w:szCs w:val="18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publicznego, np. liczb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świadczeń udzielanych tygodniowo, miesięcznie, liczb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Pr="00D97AAD">
              <w:rPr>
                <w:rFonts w:ascii="Calibri" w:hAnsi="Calibri" w:cs="Calibri"/>
                <w:sz w:val="18"/>
                <w:szCs w:val="18"/>
              </w:rPr>
              <w:t xml:space="preserve"> odbiorców; przy opisie działania oferent może dokonać analizy wystąpienia ryzyka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97AAD">
              <w:rPr>
                <w:rFonts w:ascii="Calibri" w:hAnsi="Calibri" w:cs="Calibri"/>
                <w:sz w:val="18"/>
                <w:szCs w:val="18"/>
              </w:rPr>
              <w:t>w trakcie realizacji zadania publicznego)</w:t>
            </w:r>
          </w:p>
        </w:tc>
      </w:tr>
      <w:tr w:rsidR="004824A5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E0570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E0570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E0570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E0570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E0570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E0570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E0570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E0570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E0570C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962"/>
        <w:gridCol w:w="1275"/>
        <w:gridCol w:w="4111"/>
      </w:tblGrid>
      <w:tr w:rsidR="004824A5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B01A54">
            <w:pPr>
              <w:ind w:left="72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 rok ……………….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4824A5" w:rsidRPr="00D97AAD" w:rsidRDefault="004824A5" w:rsidP="00B01A54">
            <w:pPr>
              <w:ind w:left="214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(należy podać terminy rozpoczęcia i zakończenia poszczególnych działań; w przypadku oferty wspólnej obok nazwy działania należy podać nazwę  oferenta realizującego dane działanie; w przypadku większej liczby działań istnieje możliwość dodania kolejnych wierszy; </w:t>
            </w:r>
            <w:r w:rsidRPr="00D97AAD">
              <w:rPr>
                <w:rFonts w:ascii="Calibri" w:hAnsi="Calibri"/>
                <w:sz w:val="18"/>
                <w:szCs w:val="18"/>
              </w:rPr>
              <w:t>w przypadku zadania realizowanego w okresie dłuższym niż jeden rok budżetowy należy dołączyć załącznik nr 1.1 do oferty dla każdego roku odrębnie)</w:t>
            </w:r>
          </w:p>
        </w:tc>
      </w:tr>
      <w:tr w:rsidR="004824A5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ED42D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ED42DF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824A5" w:rsidRPr="00D97AAD" w:rsidRDefault="004824A5" w:rsidP="002E0B9D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="Calibri" w:hAnsi="Calibr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FootnoteReference"/>
                <w:rFonts w:ascii="Calibri" w:hAnsi="Calibri" w:cs="Calibri"/>
                <w:color w:val="auto"/>
                <w:sz w:val="20"/>
                <w:szCs w:val="22"/>
              </w:rPr>
              <w:footnoteReference w:id="5"/>
            </w:r>
            <w:r w:rsidRPr="0073200B">
              <w:rPr>
                <w:rFonts w:ascii="Calibri" w:hAnsi="Calibr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824A5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824A5" w:rsidRPr="0073200B" w:rsidRDefault="004824A5" w:rsidP="00E0570C">
            <w:pPr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ED42D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ED42DF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4C7A9D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4824A5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B518FA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4824A5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B518FA">
            <w:pP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B518FA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4824A5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  <w:p w:rsidR="004824A5" w:rsidRPr="00D97AAD" w:rsidRDefault="004824A5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24A5" w:rsidRPr="00D97AAD" w:rsidRDefault="004824A5" w:rsidP="00B518FA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4824A5" w:rsidRPr="00D97AAD" w:rsidRDefault="004824A5" w:rsidP="00B518FA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4824A5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24A5" w:rsidRPr="00D97AAD" w:rsidRDefault="004824A5" w:rsidP="00B518FA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4824A5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824A5" w:rsidRPr="00D97AAD" w:rsidRDefault="004824A5" w:rsidP="00B518FA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4824A5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B518FA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4824A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E0570C">
            <w:pPr>
              <w:jc w:val="center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4A5" w:rsidRPr="00D97AAD" w:rsidRDefault="004824A5" w:rsidP="00E0570C">
            <w:pPr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B518FA">
            <w:pPr>
              <w:jc w:val="center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</w:tbl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  <w:sectPr w:rsidR="004824A5" w:rsidRPr="00D97AAD" w:rsidSect="00650A93">
          <w:footerReference w:type="default" r:id="rId7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4824A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4824A5" w:rsidRPr="00D97AAD" w:rsidRDefault="004824A5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  <w:t>8. Kalkulacja przewidywanych kosztów na rok ……………….</w:t>
            </w:r>
          </w:p>
          <w:p w:rsidR="004824A5" w:rsidRPr="00D97AAD" w:rsidRDefault="004824A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="Calibri" w:hAnsi="Calibr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/>
                <w:sz w:val="18"/>
                <w:szCs w:val="18"/>
              </w:rPr>
              <w:t>(</w:t>
            </w:r>
            <w:r w:rsidRPr="00D97AAD">
              <w:rPr>
                <w:rFonts w:ascii="Calibri" w:hAnsi="Calibr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="Calibri" w:hAnsi="Calibri"/>
                <w:sz w:val="18"/>
                <w:szCs w:val="18"/>
              </w:rPr>
              <w:t xml:space="preserve"> w przypadku zadania realizowanego w okresie dłuższym niż jeden rok budżetowy należy dołączyć załącznik 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 w:rsidRPr="00D97AAD">
              <w:rPr>
                <w:rFonts w:ascii="Calibri" w:hAnsi="Calibri"/>
                <w:sz w:val="18"/>
                <w:szCs w:val="18"/>
              </w:rPr>
              <w:t>nr 1.2 do oferty dla każdego roku odrębnie)</w:t>
            </w:r>
          </w:p>
        </w:tc>
      </w:tr>
      <w:tr w:rsidR="004824A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sz w:val="16"/>
                <w:szCs w:val="16"/>
              </w:rPr>
              <w:t>Kategoria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sz w:val="16"/>
                <w:szCs w:val="16"/>
              </w:rPr>
              <w:t>kosztu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4824A5" w:rsidRPr="00B01A54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="Calibri" w:hAnsi="Calibr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Liczba jednostek</w:t>
            </w:r>
          </w:p>
          <w:p w:rsidR="004824A5" w:rsidRPr="00D97AAD" w:rsidRDefault="004824A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jednostkowy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Koszt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całkowity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wkładu osobowego</w:t>
            </w:r>
            <w:bookmarkStart w:id="0" w:name="_Ref446592036"/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7"/>
            </w:r>
            <w:bookmarkEnd w:id="0"/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97AAD">
              <w:rPr>
                <w:rFonts w:ascii="Calibri" w:hAnsi="Calibr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rzeczowego</w:t>
            </w:r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8"/>
            </w:r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1" w:name="_Ref447110731"/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FootnoteReference"/>
                <w:rFonts w:ascii="Calibri" w:hAnsi="Calibri" w:cs="Verdana"/>
                <w:color w:val="auto"/>
                <w:sz w:val="16"/>
                <w:szCs w:val="16"/>
              </w:rPr>
              <w:footnoteReference w:id="9"/>
            </w:r>
            <w:bookmarkEnd w:id="1"/>
            <w:r w:rsidRPr="00B01A54">
              <w:rPr>
                <w:rFonts w:ascii="Calibri" w:hAnsi="Calibr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b/>
                <w:color w:val="auto"/>
                <w:sz w:val="16"/>
                <w:szCs w:val="16"/>
              </w:rPr>
            </w:pP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Numer(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y) lub nazwa(-</w:t>
            </w: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wy) działania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(-</w:t>
            </w: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ł</w:t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 xml:space="preserve">ań) zgodnie </w:t>
            </w:r>
            <w:r>
              <w:rPr>
                <w:rFonts w:ascii="Calibri" w:hAnsi="Calibri" w:cs="Verdana"/>
                <w:b/>
                <w:color w:val="auto"/>
                <w:sz w:val="16"/>
                <w:szCs w:val="16"/>
              </w:rPr>
              <w:br/>
            </w:r>
            <w:r w:rsidRPr="00D97AAD">
              <w:rPr>
                <w:rFonts w:ascii="Calibri" w:hAnsi="Calibri" w:cs="Verdana"/>
                <w:b/>
                <w:color w:val="auto"/>
                <w:sz w:val="16"/>
                <w:szCs w:val="16"/>
              </w:rPr>
              <w:t>z harmonogra-mem</w:t>
            </w:r>
          </w:p>
        </w:tc>
      </w:tr>
      <w:tr w:rsidR="004824A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824A5" w:rsidRPr="00D97AAD" w:rsidRDefault="004824A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4824A5" w:rsidRPr="00D97AAD" w:rsidRDefault="004824A5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4824A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  <w:p w:rsidR="004824A5" w:rsidRPr="00D97AAD" w:rsidRDefault="004824A5" w:rsidP="003C6481">
            <w:pPr>
              <w:rPr>
                <w:rFonts w:ascii="Calibri" w:hAnsi="Calibr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Koszty po stronie: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>………………………………………. :</w:t>
            </w:r>
          </w:p>
          <w:p w:rsidR="004824A5" w:rsidRPr="0036487C" w:rsidRDefault="004824A5" w:rsidP="00236C14">
            <w:pPr>
              <w:jc w:val="center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B01A54">
              <w:rPr>
                <w:rFonts w:ascii="Calibri" w:hAnsi="Calibr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4824A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4824A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4824A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4824A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4824A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4824A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4824A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4824A5" w:rsidRPr="00D97AAD" w:rsidRDefault="004824A5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  <w:p w:rsidR="004824A5" w:rsidRPr="00D97AAD" w:rsidRDefault="004824A5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4824A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4824A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824A5" w:rsidRPr="00D97AAD" w:rsidRDefault="004824A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824A5" w:rsidRPr="00D97AAD" w:rsidRDefault="004824A5" w:rsidP="005E461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4824A5" w:rsidRPr="00D97AAD" w:rsidTr="00D303FF">
        <w:trPr>
          <w:trHeight w:val="72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Nr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Koszty po stronie: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0D97AAD">
              <w:rPr>
                <w:rFonts w:ascii="Calibri" w:hAnsi="Calibri" w:cs="Calibri"/>
                <w:sz w:val="18"/>
                <w:szCs w:val="18"/>
              </w:rPr>
              <w:t xml:space="preserve">………………………………………. :  </w:t>
            </w:r>
          </w:p>
          <w:p w:rsidR="004824A5" w:rsidRPr="00B01A54" w:rsidRDefault="004824A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B01A54">
              <w:rPr>
                <w:rFonts w:ascii="Calibri" w:hAnsi="Calibri" w:cs="Calibri"/>
                <w:i/>
                <w:sz w:val="16"/>
                <w:szCs w:val="16"/>
              </w:rPr>
              <w:t>(nazwa oferenta)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4824A5" w:rsidRPr="00D97AAD" w:rsidTr="00D303FF">
        <w:trPr>
          <w:trHeight w:val="25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4824A5" w:rsidRPr="00D97AAD" w:rsidTr="00D303FF">
        <w:trPr>
          <w:trHeight w:val="326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4824A5" w:rsidRPr="00D97AAD" w:rsidTr="00D303FF">
        <w:trPr>
          <w:trHeight w:val="439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4824A5" w:rsidRPr="00D97AAD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4824A5" w:rsidRPr="00D97AAD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4824A5" w:rsidRPr="00D97AAD" w:rsidTr="00D303FF">
        <w:trPr>
          <w:trHeight w:val="417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4824A5" w:rsidRPr="00D97AAD" w:rsidRDefault="004824A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4824A5" w:rsidRPr="00D97AAD" w:rsidTr="00D303FF">
        <w:trPr>
          <w:trHeight w:val="424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D303FF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4824A5" w:rsidRPr="00D97AAD" w:rsidRDefault="004824A5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Razem:</w:t>
            </w:r>
          </w:p>
          <w:p w:rsidR="004824A5" w:rsidRPr="00D97AAD" w:rsidRDefault="004824A5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4824A5" w:rsidRPr="00D97AAD" w:rsidTr="00B01A54">
        <w:trPr>
          <w:trHeight w:val="588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4824A5" w:rsidRPr="00D97AAD" w:rsidRDefault="004824A5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49675A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FootnoteReference"/>
                <w:rFonts w:ascii="Calibri" w:hAnsi="Calibr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24A5" w:rsidRPr="00D97AAD" w:rsidRDefault="004824A5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4824A5" w:rsidRPr="00D97AAD" w:rsidRDefault="004824A5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right w:val="single" w:sz="8" w:space="0" w:color="000000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Verdana"/>
                <w:color w:val="auto"/>
                <w:sz w:val="16"/>
                <w:szCs w:val="16"/>
              </w:rPr>
              <w:t xml:space="preserve"> </w:t>
            </w: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8" w:space="0" w:color="000000"/>
            </w:tcBorders>
          </w:tcPr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DD9C3"/>
          </w:tcPr>
          <w:p w:rsidR="004824A5" w:rsidRPr="00D97AAD" w:rsidRDefault="004824A5" w:rsidP="003C6481">
            <w:pPr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Verdana"/>
                <w:color w:val="auto"/>
                <w:sz w:val="16"/>
                <w:szCs w:val="16"/>
              </w:rPr>
            </w:pPr>
          </w:p>
        </w:tc>
      </w:tr>
      <w:tr w:rsidR="004824A5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49675A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824A5" w:rsidRPr="00D97AAD" w:rsidRDefault="004824A5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</w:p>
          <w:p w:rsidR="004824A5" w:rsidRPr="00D97AAD" w:rsidRDefault="004824A5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4824A5" w:rsidRPr="00D97AAD" w:rsidRDefault="004824A5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  <w:tr w:rsidR="004824A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="Calibri" w:hAnsi="Calibr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824A5" w:rsidRPr="00D97AAD" w:rsidRDefault="004824A5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Verdana"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3C6481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color w:val="auto"/>
              </w:rPr>
            </w:pPr>
          </w:p>
        </w:tc>
      </w:tr>
    </w:tbl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  <w:sectPr w:rsidR="004824A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26"/>
        <w:gridCol w:w="7662"/>
        <w:gridCol w:w="2115"/>
      </w:tblGrid>
      <w:tr w:rsidR="004824A5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24A5" w:rsidRPr="00D97AAD" w:rsidRDefault="004824A5" w:rsidP="007D4262">
            <w:pPr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9. Przewidywane źródła finansowania zadania publicznego</w:t>
            </w:r>
          </w:p>
          <w:p w:rsidR="004824A5" w:rsidRPr="00D97AAD" w:rsidRDefault="004824A5" w:rsidP="007D4262">
            <w:pPr>
              <w:jc w:val="both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4824A5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292F62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7D42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824A5" w:rsidRPr="00D97AAD" w:rsidRDefault="004824A5" w:rsidP="00292F62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4824A5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7D4262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7D42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8D6A69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824A5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  <w:p w:rsidR="004824A5" w:rsidRPr="00D97AAD" w:rsidRDefault="004824A5" w:rsidP="00671645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81729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  <w:p w:rsidR="004824A5" w:rsidRPr="00D97AAD" w:rsidRDefault="004824A5" w:rsidP="0081729F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2" w:name="_Ref448837219"/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3"/>
            </w:r>
            <w:bookmarkEnd w:id="2"/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:</w:t>
            </w:r>
          </w:p>
          <w:p w:rsidR="004824A5" w:rsidRPr="00D97AAD" w:rsidRDefault="004824A5" w:rsidP="0081729F">
            <w:pPr>
              <w:rPr>
                <w:rFonts w:ascii="Calibri" w:hAnsi="Calibri" w:cs="Calibri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824A5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własne</w:t>
            </w:r>
            <w:fldSimple w:instr=" NOTEREF _Ref448837219 \h  \* MERGEFORMAT ">
              <w:r w:rsidRPr="00862716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862716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824A5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BF0728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  <w:fldSimple w:instr=" NOTEREF _Ref448837219 \h  \* MERGEFORMAT ">
              <w:r w:rsidRPr="00B01A54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824A5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003D7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B57566">
            <w:pPr>
              <w:rPr>
                <w:rFonts w:ascii="Calibri" w:hAnsi="Calibri" w:cs="Calibri"/>
                <w:color w:val="auto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fldSimple w:instr=" NOTEREF _Ref448837219 \h  \* MERGEFORMAT ">
              <w:r w:rsidRPr="00B01A54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 xml:space="preserve">), 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4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824A5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003D7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292F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Nazwa(-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y) organu(-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a,-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 xml:space="preserve">re) przekazał(a,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y) lub przekaże(-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ą) środki finansowe):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  <w:shd w:val="clear" w:color="auto" w:fill="FFFFFF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</w:tc>
      </w:tr>
      <w:tr w:rsidR="004824A5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003D77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824A5" w:rsidRPr="00D97AAD" w:rsidRDefault="004824A5" w:rsidP="004162A3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ozostałe</w:t>
            </w:r>
            <w:fldSimple w:instr=" NOTEREF _Ref448837219 \h  \* MERGEFORMAT ">
              <w:r w:rsidRPr="00B01A54">
                <w:rPr>
                  <w:rFonts w:ascii="Calibri" w:hAnsi="Calibri" w:cs="Calibri"/>
                  <w:color w:val="auto"/>
                  <w:sz w:val="20"/>
                  <w:szCs w:val="20"/>
                  <w:vertAlign w:val="superscript"/>
                </w:rPr>
                <w:t>13</w:t>
              </w:r>
            </w:fldSimple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</w:p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824A5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2506F4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0E087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sz w:val="20"/>
                <w:szCs w:val="20"/>
              </w:rPr>
              <w:t>Wkład osobowy i wkład rzeczowy ogółem:</w:t>
            </w:r>
          </w:p>
          <w:p w:rsidR="004824A5" w:rsidRPr="00D97AAD" w:rsidRDefault="004824A5" w:rsidP="000E0878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824A5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2506F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2506F4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824A5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7D42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2506F4">
            <w:pPr>
              <w:jc w:val="center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2506F4">
            <w:pPr>
              <w:rPr>
                <w:rFonts w:ascii="Calibri" w:hAnsi="Calibr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4824A5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292F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4824A5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292F62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4824A5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292F62">
            <w:pPr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824A5" w:rsidRPr="00D97AAD" w:rsidRDefault="004824A5" w:rsidP="0042187E">
            <w:pPr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Udział wkładu osobowego i wkładu rzeczowego w stosunku do otrzymanej kwoty dotacji</w:t>
            </w:r>
            <w:r w:rsidRPr="00B01A54">
              <w:rPr>
                <w:rStyle w:val="FootnoteReference"/>
                <w:rFonts w:ascii="Calibri" w:hAnsi="Calibr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824A5" w:rsidRPr="00D97AAD" w:rsidRDefault="004824A5" w:rsidP="00292F62">
            <w:pPr>
              <w:jc w:val="right"/>
              <w:rPr>
                <w:rFonts w:ascii="Calibri" w:hAnsi="Calibr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4824A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10. Informacja o zamiarze odpłatnego wykonania zadania</w:t>
            </w:r>
            <w:r w:rsidRPr="00B01A54">
              <w:rPr>
                <w:rStyle w:val="FootnoteReference"/>
                <w:rFonts w:ascii="Calibri" w:hAnsi="Calibr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="Calibri" w:hAnsi="Calibri" w:cs="Calibri"/>
                <w:bCs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(jeżeli oferent(-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ci) przewiduje(-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j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ą) pobieranie świadczeń pieniężnych od odbiorców zadania</w:t>
            </w:r>
            <w:r>
              <w:rPr>
                <w:rFonts w:ascii="Calibri" w:hAnsi="Calibri" w:cs="Calibri"/>
                <w:color w:val="auto"/>
                <w:sz w:val="18"/>
                <w:szCs w:val="18"/>
              </w:rPr>
              <w:t>,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 xml:space="preserve"> należy opisać, jakie będą warunki pobierania tych świadczeń, jaka będzie wysokość świadczenia poniesiona przez pojedynczego odbiorcę oraz jaka będzie łączna wartość świadczeń)</w:t>
            </w:r>
            <w:r w:rsidRPr="00D97AAD">
              <w:rPr>
                <w:rFonts w:ascii="Calibri" w:hAnsi="Calibr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4824A5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4824A5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Zasoby kadrowe przewidywane do zaangażowania przy realizacji zadania publicznego</w:t>
            </w:r>
            <w:r w:rsidRPr="00D97AAD">
              <w:rPr>
                <w:rFonts w:ascii="Calibri" w:hAnsi="Calibri"/>
                <w:color w:val="auto"/>
              </w:rPr>
              <w:t xml:space="preserve">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="Calibri" w:hAnsi="Calibr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4824A5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D35DCB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D35DCB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D35DCB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D35DCB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D35DCB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4824A5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12. Wycena wkładu osobowego przewidzianego do zaangażowania przy realizacji zadania publicznego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(n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ależy opisać sposób wyceny wkładu osobowego</w:t>
            </w:r>
            <w:fldSimple w:instr=" NOTEREF _Ref446592036 \h  \* MERGEFORMAT ">
              <w:r w:rsidRPr="00D97AAD">
                <w:rPr>
                  <w:rFonts w:ascii="Calibri" w:hAnsi="Calibri" w:cs="Verdana"/>
                  <w:bCs/>
                  <w:iCs/>
                  <w:color w:val="auto"/>
                  <w:sz w:val="18"/>
                  <w:szCs w:val="18"/>
                  <w:vertAlign w:val="superscript"/>
                </w:rPr>
                <w:t>7</w:t>
              </w:r>
            </w:fldSimple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, który zostanie zaangażowany przy realizacji zadania</w:t>
            </w:r>
            <w:r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wraz z podaniem cen rynkowych, na których podstawie jest szacowana jego wartość) </w:t>
            </w:r>
          </w:p>
        </w:tc>
      </w:tr>
      <w:tr w:rsidR="004824A5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4"/>
      </w:tblGrid>
      <w:tr w:rsidR="004824A5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="Calibri" w:hAnsi="Calibri" w:cs="Calibri"/>
                <w:color w:val="auto"/>
                <w:sz w:val="18"/>
                <w:szCs w:val="18"/>
              </w:rPr>
              <w:t>(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>należy szczegółowo opisać zasady oraz sposób wykorzystania wkładu rzeczowego</w:t>
            </w:r>
            <w:fldSimple w:instr=" NOTEREF _Ref447110731 \h  \* MERGEFORMAT ">
              <w:r w:rsidRPr="00D97AAD">
                <w:rPr>
                  <w:rFonts w:ascii="Calibri" w:hAnsi="Calibri"/>
                  <w:sz w:val="18"/>
                  <w:szCs w:val="18"/>
                  <w:vertAlign w:val="superscript"/>
                </w:rPr>
                <w:t>9</w:t>
              </w:r>
            </w:fldSimple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oraz, o ile </w:t>
            </w:r>
            <w:r w:rsidRPr="00D97AAD">
              <w:rPr>
                <w:rFonts w:ascii="Calibri" w:hAnsi="Calibri"/>
                <w:sz w:val="18"/>
                <w:szCs w:val="18"/>
              </w:rPr>
              <w:t>kalkulacja przewidywanych kosztów obejmowała wycenę wkładu rzeczowego, opisać sposób</w:t>
            </w:r>
            <w:r w:rsidRPr="00D97AAD">
              <w:rPr>
                <w:rFonts w:ascii="Calibri" w:hAnsi="Calibri" w:cs="Verdana"/>
                <w:bCs/>
                <w:iCs/>
                <w:color w:val="auto"/>
                <w:sz w:val="18"/>
                <w:szCs w:val="18"/>
              </w:rPr>
              <w:t xml:space="preserve"> jego wyceny wraz z podaniem cen rynkowych, na których podstawie jest szacowana jego wartość)</w:t>
            </w:r>
          </w:p>
        </w:tc>
      </w:tr>
      <w:tr w:rsidR="004824A5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  <w:p w:rsidR="004824A5" w:rsidRPr="00D97AAD" w:rsidRDefault="004824A5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70"/>
      </w:tblGrid>
      <w:tr w:rsidR="004824A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="Calibri" w:hAnsi="Calibr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14. Inne informacje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, które mogą mieć znaczenie przy ocenie oferty, w tym odnoszące się do kalkulacji przewidywanych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kosztów oraz oświadczeń zawartych na końcu oferty </w:t>
            </w:r>
          </w:p>
        </w:tc>
      </w:tr>
      <w:tr w:rsidR="004824A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BC375F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p w:rsidR="004824A5" w:rsidRPr="00D97AAD" w:rsidRDefault="004824A5" w:rsidP="00BF2058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748"/>
      </w:tblGrid>
      <w:tr w:rsidR="004824A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="Calibri" w:hAnsi="Calibr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15. Informacje o wcześniejszej działalności oferenta(-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>ów) w zakresie, którego dotyczy zadanie publiczne, w tym informacje obejmujące dotychczasowe doświadczenia oferenta(-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t</w:t>
            </w:r>
            <w:r w:rsidRPr="00D97AA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ów) w realizacji podobnych zadań publicznych  </w:t>
            </w:r>
          </w:p>
        </w:tc>
      </w:tr>
      <w:tr w:rsidR="004824A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4A5" w:rsidRPr="00D97AAD" w:rsidRDefault="004824A5" w:rsidP="008E245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8E245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8E245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824A5" w:rsidRPr="00D97AAD" w:rsidRDefault="004824A5" w:rsidP="008E245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824A5" w:rsidRPr="00D97AAD" w:rsidRDefault="004824A5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</w:p>
    <w:p w:rsidR="004824A5" w:rsidRPr="00D97AAD" w:rsidRDefault="004824A5" w:rsidP="00E24FE3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8"/>
          <w:szCs w:val="18"/>
        </w:rPr>
      </w:pPr>
      <w:r>
        <w:rPr>
          <w:rFonts w:ascii="Calibri" w:hAnsi="Calibri" w:cs="Verdana"/>
          <w:color w:val="auto"/>
          <w:sz w:val="18"/>
          <w:szCs w:val="18"/>
        </w:rPr>
        <w:t>Oświadczam(m</w:t>
      </w:r>
      <w:r w:rsidRPr="00D97AAD">
        <w:rPr>
          <w:rFonts w:ascii="Calibri" w:hAnsi="Calibri" w:cs="Verdana"/>
          <w:color w:val="auto"/>
          <w:sz w:val="18"/>
          <w:szCs w:val="18"/>
        </w:rPr>
        <w:t>y)</w:t>
      </w:r>
      <w:r w:rsidRPr="00D97AAD">
        <w:rPr>
          <w:rStyle w:val="FootnoteReference"/>
          <w:rFonts w:ascii="Calibri" w:hAnsi="Calibri" w:cs="Verdana"/>
          <w:color w:val="auto"/>
          <w:sz w:val="18"/>
          <w:szCs w:val="18"/>
        </w:rPr>
        <w:footnoteReference w:id="20"/>
      </w:r>
      <w:r w:rsidRPr="00D97AAD">
        <w:rPr>
          <w:rFonts w:ascii="Calibri" w:hAnsi="Calibri" w:cs="Verdana"/>
          <w:color w:val="auto"/>
          <w:sz w:val="18"/>
          <w:szCs w:val="18"/>
          <w:vertAlign w:val="superscript"/>
        </w:rPr>
        <w:t>)</w:t>
      </w:r>
      <w:r>
        <w:rPr>
          <w:rFonts w:ascii="Calibri" w:hAnsi="Calibri" w:cs="Verdana"/>
          <w:color w:val="auto"/>
          <w:sz w:val="18"/>
          <w:szCs w:val="18"/>
        </w:rPr>
        <w:t>,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 że:</w:t>
      </w:r>
    </w:p>
    <w:p w:rsidR="004824A5" w:rsidRPr="00D97AAD" w:rsidRDefault="004824A5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1)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>
        <w:rPr>
          <w:rFonts w:ascii="Calibri" w:hAnsi="Calibri" w:cs="Verdana"/>
          <w:color w:val="auto"/>
          <w:sz w:val="18"/>
          <w:szCs w:val="18"/>
        </w:rPr>
        <w:br/>
        <w:t>oferenta</w:t>
      </w:r>
      <w:r w:rsidRPr="00D97AAD">
        <w:rPr>
          <w:rFonts w:ascii="Calibri" w:hAnsi="Calibri" w:cs="Verdana"/>
          <w:color w:val="auto"/>
          <w:sz w:val="18"/>
          <w:szCs w:val="18"/>
        </w:rPr>
        <w:t>(-</w:t>
      </w:r>
      <w:r>
        <w:rPr>
          <w:rFonts w:ascii="Calibri" w:hAnsi="Calibri" w:cs="Verdana"/>
          <w:color w:val="auto"/>
          <w:sz w:val="18"/>
          <w:szCs w:val="18"/>
        </w:rPr>
        <w:t>t</w:t>
      </w:r>
      <w:r w:rsidRPr="00D97AAD">
        <w:rPr>
          <w:rFonts w:ascii="Calibri" w:hAnsi="Calibri" w:cs="Verdana"/>
          <w:color w:val="auto"/>
          <w:sz w:val="18"/>
          <w:szCs w:val="18"/>
        </w:rPr>
        <w:t>ów);</w:t>
      </w:r>
    </w:p>
    <w:p w:rsidR="004824A5" w:rsidRPr="00D97AAD" w:rsidRDefault="004824A5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4824A5" w:rsidRPr="00D97AAD" w:rsidRDefault="004824A5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3)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zobowiązań podatkowych;</w:t>
      </w:r>
    </w:p>
    <w:p w:rsidR="004824A5" w:rsidRPr="00D97AAD" w:rsidRDefault="004824A5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4) oferent*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oferenci* składaj</w:t>
      </w:r>
      <w:r>
        <w:rPr>
          <w:rFonts w:ascii="Calibri" w:hAnsi="Calibri" w:cs="Verdana"/>
          <w:color w:val="auto"/>
          <w:sz w:val="18"/>
          <w:szCs w:val="18"/>
        </w:rPr>
        <w:t xml:space="preserve">ący niniejszą ofertę nie zalega(-ją)*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4824A5" w:rsidRPr="00D97AAD" w:rsidRDefault="004824A5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5)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>dane zawarte w części II niniejszej oferty są zgodne z Krajowym Rejestrem Sądowym*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/</w:t>
      </w:r>
      <w:r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>właściwą ewidencją*;</w:t>
      </w:r>
    </w:p>
    <w:p w:rsidR="004824A5" w:rsidRPr="00D97AAD" w:rsidRDefault="004824A5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6)</w:t>
      </w:r>
      <w:r w:rsidRPr="00D97AAD">
        <w:rPr>
          <w:rFonts w:ascii="Calibri" w:hAnsi="Calibri" w:cs="Verdana"/>
          <w:color w:val="auto"/>
          <w:sz w:val="18"/>
          <w:szCs w:val="18"/>
        </w:rPr>
        <w:tab/>
        <w:t xml:space="preserve">wszystkie informacje podane w ofercie oraz załącznikach są zgodne z aktualnym stanem prawnym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i faktycznym;</w:t>
      </w:r>
    </w:p>
    <w:p w:rsidR="004824A5" w:rsidRPr="00D97AAD" w:rsidRDefault="004824A5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18"/>
          <w:szCs w:val="18"/>
        </w:rPr>
      </w:pPr>
      <w:r w:rsidRPr="00D97AAD">
        <w:rPr>
          <w:rFonts w:ascii="Calibri" w:hAnsi="Calibri" w:cs="Verdana"/>
          <w:color w:val="auto"/>
          <w:sz w:val="18"/>
          <w:szCs w:val="18"/>
        </w:rPr>
        <w:t>7)</w:t>
      </w:r>
      <w:r>
        <w:rPr>
          <w:rFonts w:ascii="Calibri" w:hAnsi="Calibri" w:cs="Verdana"/>
          <w:color w:val="auto"/>
          <w:sz w:val="18"/>
          <w:szCs w:val="18"/>
        </w:rPr>
        <w:tab/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Pr="00C65320">
        <w:rPr>
          <w:rFonts w:ascii="Calibri" w:hAnsi="Calibri" w:cs="Verdana"/>
          <w:color w:val="auto"/>
          <w:sz w:val="18"/>
          <w:szCs w:val="18"/>
        </w:rPr>
        <w:t xml:space="preserve"> 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dotyczą te dane, złożyły stosowne oświadczenia zgodnie z ustawą z dnia 29 sierpnia 1997 r. </w:t>
      </w:r>
      <w:r w:rsidRPr="00D97AAD">
        <w:rPr>
          <w:rFonts w:ascii="Calibri" w:hAnsi="Calibri" w:cs="Verdana"/>
          <w:color w:val="auto"/>
          <w:sz w:val="18"/>
          <w:szCs w:val="18"/>
        </w:rPr>
        <w:br/>
        <w:t>o ochronie danych osobowych (Dz. U. z 201</w:t>
      </w:r>
      <w:r>
        <w:rPr>
          <w:rFonts w:ascii="Calibri" w:hAnsi="Calibri" w:cs="Verdana"/>
          <w:color w:val="auto"/>
          <w:sz w:val="18"/>
          <w:szCs w:val="18"/>
        </w:rPr>
        <w:t>6</w:t>
      </w:r>
      <w:r w:rsidRPr="00D97AAD">
        <w:rPr>
          <w:rFonts w:ascii="Calibri" w:hAnsi="Calibri" w:cs="Verdana"/>
          <w:color w:val="auto"/>
          <w:sz w:val="18"/>
          <w:szCs w:val="18"/>
        </w:rPr>
        <w:t xml:space="preserve"> r. poz. </w:t>
      </w:r>
      <w:r>
        <w:rPr>
          <w:rFonts w:ascii="Calibri" w:hAnsi="Calibri" w:cs="Verdana"/>
          <w:color w:val="auto"/>
          <w:sz w:val="18"/>
          <w:szCs w:val="18"/>
        </w:rPr>
        <w:t>922</w:t>
      </w:r>
      <w:r w:rsidRPr="00D97AAD">
        <w:rPr>
          <w:rFonts w:ascii="Calibri" w:hAnsi="Calibri" w:cs="Verdana"/>
          <w:color w:val="auto"/>
          <w:sz w:val="18"/>
          <w:szCs w:val="18"/>
        </w:rPr>
        <w:t>).</w:t>
      </w:r>
    </w:p>
    <w:p w:rsidR="004824A5" w:rsidRPr="00D97AAD" w:rsidRDefault="004824A5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</w:p>
    <w:p w:rsidR="004824A5" w:rsidRPr="00D97AAD" w:rsidRDefault="004824A5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4824A5" w:rsidRPr="00D97AAD" w:rsidRDefault="004824A5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4824A5" w:rsidRPr="00D97AAD" w:rsidRDefault="004824A5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>.................................................................</w:t>
      </w:r>
    </w:p>
    <w:p w:rsidR="004824A5" w:rsidRPr="00F56D0C" w:rsidRDefault="004824A5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(podpis osoby upoważnionej lub podpisy </w:t>
      </w:r>
    </w:p>
    <w:p w:rsidR="004824A5" w:rsidRPr="00F56D0C" w:rsidRDefault="004824A5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16"/>
          <w:szCs w:val="16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 xml:space="preserve">osób upoważnionych do składania oświadczeń </w:t>
      </w:r>
    </w:p>
    <w:p w:rsidR="004824A5" w:rsidRPr="00D97AAD" w:rsidRDefault="004824A5" w:rsidP="00B01A54">
      <w:pPr>
        <w:widowControl w:val="0"/>
        <w:autoSpaceDE w:val="0"/>
        <w:autoSpaceDN w:val="0"/>
        <w:adjustRightInd w:val="0"/>
        <w:jc w:val="both"/>
        <w:rPr>
          <w:rFonts w:ascii="Calibri" w:hAnsi="Calibri" w:cs="Verdana"/>
          <w:color w:val="auto"/>
          <w:sz w:val="20"/>
          <w:szCs w:val="20"/>
        </w:rPr>
      </w:pPr>
      <w:r w:rsidRPr="00F56D0C">
        <w:rPr>
          <w:rFonts w:ascii="Calibri" w:hAnsi="Calibri" w:cs="Verdana"/>
          <w:color w:val="auto"/>
          <w:sz w:val="16"/>
          <w:szCs w:val="16"/>
        </w:rPr>
        <w:t>woli w imieniu oferentów)</w:t>
      </w:r>
    </w:p>
    <w:p w:rsidR="004824A5" w:rsidRPr="00D97AAD" w:rsidRDefault="004824A5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="Calibri" w:hAnsi="Calibri" w:cs="Verdana"/>
          <w:color w:val="auto"/>
          <w:sz w:val="20"/>
          <w:szCs w:val="20"/>
        </w:rPr>
      </w:pPr>
      <w:r w:rsidRPr="00D97AAD">
        <w:rPr>
          <w:rFonts w:ascii="Calibri" w:hAnsi="Calibri" w:cs="Verdana"/>
          <w:color w:val="auto"/>
          <w:sz w:val="20"/>
          <w:szCs w:val="20"/>
        </w:rPr>
        <w:tab/>
        <w:t>Data ........................................................</w:t>
      </w:r>
    </w:p>
    <w:p w:rsidR="004824A5" w:rsidRPr="00D97AAD" w:rsidRDefault="004824A5" w:rsidP="00E24FE3">
      <w:pPr>
        <w:widowControl w:val="0"/>
        <w:autoSpaceDE w:val="0"/>
        <w:autoSpaceDN w:val="0"/>
        <w:adjustRightInd w:val="0"/>
        <w:spacing w:before="240"/>
        <w:rPr>
          <w:rFonts w:ascii="Calibri" w:hAnsi="Calibri" w:cs="Verdana"/>
          <w:b/>
          <w:color w:val="auto"/>
          <w:sz w:val="20"/>
          <w:szCs w:val="20"/>
          <w:u w:val="single"/>
        </w:rPr>
      </w:pPr>
      <w:r w:rsidRPr="00D97AAD">
        <w:rPr>
          <w:rFonts w:ascii="Calibri" w:hAnsi="Calibri" w:cs="Verdana"/>
          <w:b/>
          <w:color w:val="auto"/>
          <w:sz w:val="20"/>
          <w:szCs w:val="20"/>
          <w:u w:val="single"/>
        </w:rPr>
        <w:t>Załączniki:</w:t>
      </w:r>
    </w:p>
    <w:p w:rsidR="004824A5" w:rsidRDefault="004824A5" w:rsidP="00DA410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hAnsi="Calibri" w:cs="Verdana"/>
          <w:color w:val="auto"/>
          <w:sz w:val="20"/>
          <w:szCs w:val="20"/>
        </w:rPr>
      </w:pPr>
      <w:r>
        <w:rPr>
          <w:rFonts w:ascii="Calibri" w:hAnsi="Calibri" w:cs="Verdana"/>
          <w:color w:val="auto"/>
          <w:sz w:val="20"/>
          <w:szCs w:val="20"/>
        </w:rPr>
        <w:t xml:space="preserve">1.1. </w:t>
      </w:r>
      <w:r w:rsidRPr="00D97AAD">
        <w:rPr>
          <w:rFonts w:ascii="Calibri" w:hAnsi="Calibri" w:cs="Verdana"/>
          <w:color w:val="auto"/>
          <w:sz w:val="20"/>
          <w:szCs w:val="20"/>
        </w:rPr>
        <w:t xml:space="preserve">Kopia umowy lub statutu spółki potwierdzona za zgodność z oryginałem - w przypadku gdy oferent jest spółką prawa handlowego, o której mowa w art. 3 ust. 3 pkt 4 ustawy z dnia 24 kwietnia 2003 r. o działalności pożytku publicznego i o wolontariacie. </w:t>
      </w:r>
    </w:p>
    <w:p w:rsidR="004824A5" w:rsidRPr="00AC55C7" w:rsidRDefault="004824A5" w:rsidP="00AC55C7">
      <w:pPr>
        <w:rPr>
          <w:rFonts w:ascii="Calibri" w:hAnsi="Calibri" w:cs="Verdana"/>
          <w:color w:val="auto"/>
          <w:sz w:val="20"/>
          <w:szCs w:val="20"/>
        </w:rPr>
      </w:pPr>
    </w:p>
    <w:sectPr w:rsidR="004824A5" w:rsidRPr="00AC55C7" w:rsidSect="00E10AC5"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4A5" w:rsidRDefault="004824A5">
      <w:r>
        <w:separator/>
      </w:r>
    </w:p>
  </w:endnote>
  <w:endnote w:type="continuationSeparator" w:id="0">
    <w:p w:rsidR="004824A5" w:rsidRDefault="00482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4A5" w:rsidRPr="00C96862" w:rsidRDefault="004824A5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>
      <w:rPr>
        <w:rFonts w:ascii="Calibri" w:hAnsi="Calibri" w:cs="Calibri"/>
        <w:noProof/>
        <w:sz w:val="22"/>
      </w:rPr>
      <w:t>1</w:t>
    </w:r>
    <w:r w:rsidRPr="00C96862">
      <w:rPr>
        <w:rFonts w:ascii="Calibri" w:hAnsi="Calibri" w:cs="Calibri"/>
        <w:sz w:val="22"/>
      </w:rPr>
      <w:fldChar w:fldCharType="end"/>
    </w:r>
  </w:p>
  <w:p w:rsidR="004824A5" w:rsidRDefault="004824A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4A5" w:rsidRDefault="004824A5">
      <w:r>
        <w:separator/>
      </w:r>
    </w:p>
  </w:footnote>
  <w:footnote w:type="continuationSeparator" w:id="0">
    <w:p w:rsidR="004824A5" w:rsidRDefault="004824A5">
      <w:r>
        <w:continuationSeparator/>
      </w:r>
    </w:p>
  </w:footnote>
  <w:footnote w:id="1">
    <w:p w:rsidR="004824A5" w:rsidRDefault="004824A5" w:rsidP="00897431">
      <w:pPr>
        <w:pStyle w:val="FootnoteText"/>
        <w:ind w:left="142" w:hanging="142"/>
        <w:jc w:val="both"/>
      </w:pPr>
      <w:r w:rsidRPr="005229DE">
        <w:rPr>
          <w:rStyle w:val="FootnoteReference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4824A5" w:rsidRDefault="004824A5" w:rsidP="003771B1">
      <w:pPr>
        <w:pStyle w:val="FootnoteText"/>
        <w:jc w:val="both"/>
      </w:pPr>
      <w:r w:rsidRPr="005229DE">
        <w:rPr>
          <w:rStyle w:val="FootnoteReference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4824A5" w:rsidRDefault="004824A5" w:rsidP="00C57111">
      <w:pPr>
        <w:pStyle w:val="FootnoteText"/>
      </w:pPr>
      <w:r w:rsidRPr="00ED42DF">
        <w:rPr>
          <w:rStyle w:val="FootnoteReference"/>
          <w:rFonts w:ascii="Calibri" w:hAnsi="Calibri"/>
        </w:rPr>
        <w:footnoteRef/>
      </w:r>
      <w:r w:rsidRPr="00ED42DF">
        <w:rPr>
          <w:rFonts w:ascii="Calibri" w:hAnsi="Calibri"/>
          <w:vertAlign w:val="superscript"/>
        </w:rPr>
        <w:t>)</w:t>
      </w:r>
      <w:r w:rsidRPr="00ED42DF">
        <w:rPr>
          <w:rFonts w:ascii="Calibri" w:hAnsi="Calibri"/>
          <w:sz w:val="18"/>
          <w:szCs w:val="18"/>
        </w:rPr>
        <w:t>Wypełnić tylko w przypadku ubiegania się o dofinansowanie inwestycji.</w:t>
      </w:r>
    </w:p>
  </w:footnote>
  <w:footnote w:id="4">
    <w:p w:rsidR="004824A5" w:rsidRDefault="004824A5" w:rsidP="00C57111">
      <w:pPr>
        <w:pStyle w:val="FootnoteText"/>
        <w:ind w:left="142" w:hanging="142"/>
        <w:jc w:val="both"/>
      </w:pPr>
      <w:r w:rsidRPr="00C57111">
        <w:rPr>
          <w:rStyle w:val="FootnoteReference"/>
          <w:rFonts w:ascii="Calibri" w:hAnsi="Calibri"/>
        </w:rPr>
        <w:footnoteRef/>
      </w:r>
      <w:r w:rsidRPr="00C57111">
        <w:rPr>
          <w:rStyle w:val="FootnoteReference"/>
          <w:rFonts w:ascii="Calibri" w:hAnsi="Calibri"/>
        </w:rPr>
        <w:t>)</w:t>
      </w:r>
      <w:r w:rsidRPr="00C57111">
        <w:rPr>
          <w:rFonts w:ascii="Calibri" w:hAnsi="Calibri"/>
          <w:sz w:val="18"/>
          <w:szCs w:val="18"/>
        </w:rPr>
        <w:t>Wypełnić jedynie w przypadku, gdy organ w ogłoszeniu o otwartym konkursie o</w:t>
      </w:r>
      <w:r>
        <w:rPr>
          <w:rFonts w:ascii="Calibri" w:hAnsi="Calibri"/>
          <w:sz w:val="18"/>
          <w:szCs w:val="18"/>
        </w:rPr>
        <w:t xml:space="preserve">fert wskazał te informacje jako </w:t>
      </w:r>
      <w:r w:rsidRPr="00C57111">
        <w:rPr>
          <w:rFonts w:ascii="Calibri" w:hAnsi="Calibri"/>
          <w:sz w:val="18"/>
          <w:szCs w:val="18"/>
        </w:rPr>
        <w:t xml:space="preserve">obowiązkowe. </w:t>
      </w:r>
    </w:p>
  </w:footnote>
  <w:footnote w:id="5">
    <w:p w:rsidR="004824A5" w:rsidRDefault="004824A5" w:rsidP="0051602B">
      <w:pPr>
        <w:pStyle w:val="FootnoteText"/>
        <w:ind w:left="142" w:hanging="142"/>
        <w:jc w:val="both"/>
      </w:pPr>
      <w:r w:rsidRPr="00FE7076">
        <w:rPr>
          <w:rStyle w:val="FootnoteReference"/>
          <w:rFonts w:ascii="Calibri" w:hAnsi="Calibri"/>
        </w:rPr>
        <w:footnoteRef/>
      </w:r>
      <w:r w:rsidRPr="00FE7076">
        <w:rPr>
          <w:rFonts w:ascii="Calibri" w:hAnsi="Calibri"/>
          <w:vertAlign w:val="superscript"/>
        </w:rPr>
        <w:t>)</w:t>
      </w:r>
      <w:r w:rsidRPr="00FE7076">
        <w:rPr>
          <w:rFonts w:ascii="Calibri" w:hAnsi="Calibri"/>
        </w:rPr>
        <w:t xml:space="preserve"> </w:t>
      </w:r>
      <w:r w:rsidRPr="00FE7076">
        <w:rPr>
          <w:rFonts w:ascii="Calibri" w:hAnsi="Calibr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4824A5" w:rsidRDefault="004824A5" w:rsidP="0036487C">
      <w:pPr>
        <w:pStyle w:val="FootnoteText"/>
        <w:ind w:left="142" w:hanging="142"/>
        <w:jc w:val="both"/>
      </w:pPr>
      <w:r w:rsidRPr="006A050D">
        <w:rPr>
          <w:rStyle w:val="FootnoteReference"/>
          <w:rFonts w:ascii="Calibri" w:hAnsi="Calibri"/>
        </w:rPr>
        <w:footnoteRef/>
      </w:r>
      <w:r w:rsidRPr="006A050D">
        <w:rPr>
          <w:rFonts w:ascii="Calibri" w:hAnsi="Calibri"/>
          <w:vertAlign w:val="superscript"/>
        </w:rPr>
        <w:t xml:space="preserve">) </w:t>
      </w:r>
      <w:r>
        <w:rPr>
          <w:rFonts w:ascii="Calibri" w:hAnsi="Calibri"/>
          <w:vertAlign w:val="superscript"/>
        </w:rPr>
        <w:t xml:space="preserve">   </w:t>
      </w:r>
      <w:r>
        <w:rPr>
          <w:rFonts w:ascii="Calibri" w:hAnsi="Calibri"/>
          <w:sz w:val="18"/>
          <w:szCs w:val="18"/>
        </w:rPr>
        <w:t>Na przykład</w:t>
      </w:r>
      <w:r w:rsidRPr="006A050D">
        <w:rPr>
          <w:rFonts w:ascii="Calibri" w:hAnsi="Calibr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="Calibri" w:hAnsi="Calibri"/>
        </w:rPr>
        <w:t xml:space="preserve">  </w:t>
      </w:r>
    </w:p>
  </w:footnote>
  <w:footnote w:id="7">
    <w:p w:rsidR="004824A5" w:rsidRDefault="004824A5" w:rsidP="0036487C">
      <w:pPr>
        <w:pStyle w:val="FootnoteText"/>
        <w:ind w:left="142" w:hanging="142"/>
        <w:jc w:val="both"/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hAnsi="Calibri" w:cs="Calibri"/>
          <w:sz w:val="18"/>
          <w:szCs w:val="18"/>
        </w:rPr>
        <w:t xml:space="preserve">Wkładem osobowym </w:t>
      </w:r>
      <w:r>
        <w:rPr>
          <w:rFonts w:ascii="Calibri" w:hAnsi="Calibri" w:cs="Calibri"/>
          <w:sz w:val="18"/>
          <w:szCs w:val="18"/>
        </w:rPr>
        <w:t>są</w:t>
      </w:r>
      <w:r w:rsidRPr="001250B6">
        <w:rPr>
          <w:rFonts w:ascii="Calibri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4824A5" w:rsidRDefault="004824A5" w:rsidP="0036487C">
      <w:pPr>
        <w:pStyle w:val="FootnoteText"/>
        <w:ind w:left="142" w:hanging="142"/>
        <w:jc w:val="both"/>
      </w:pPr>
      <w:r w:rsidRPr="006A050D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6A050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825D58">
        <w:rPr>
          <w:rFonts w:ascii="Calibri" w:hAnsi="Calibri"/>
          <w:sz w:val="18"/>
          <w:szCs w:val="18"/>
        </w:rPr>
        <w:t xml:space="preserve">Wypełnić jedynie w przypadku, </w:t>
      </w:r>
      <w:r>
        <w:rPr>
          <w:rFonts w:ascii="Calibri" w:hAnsi="Calibri"/>
          <w:sz w:val="18"/>
          <w:szCs w:val="18"/>
        </w:rPr>
        <w:t>gdy</w:t>
      </w:r>
      <w:r w:rsidRPr="00825D58">
        <w:rPr>
          <w:rFonts w:ascii="Calibri" w:hAnsi="Calibri"/>
          <w:sz w:val="18"/>
          <w:szCs w:val="18"/>
        </w:rPr>
        <w:t xml:space="preserve"> organ w ogłoszeniu o otwartym konkursie ofert wskazał </w:t>
      </w:r>
      <w:r>
        <w:rPr>
          <w:rFonts w:ascii="Calibri" w:hAnsi="Calibri"/>
          <w:sz w:val="18"/>
          <w:szCs w:val="18"/>
        </w:rPr>
        <w:t>podanie tych informacji</w:t>
      </w:r>
      <w:r w:rsidRPr="00825D58">
        <w:rPr>
          <w:rFonts w:ascii="Calibri" w:hAnsi="Calibri"/>
          <w:sz w:val="18"/>
          <w:szCs w:val="18"/>
        </w:rPr>
        <w:t xml:space="preserve"> jako obowiązkowe</w:t>
      </w:r>
      <w:r w:rsidRPr="00D3263C">
        <w:rPr>
          <w:rFonts w:ascii="Calibri" w:hAnsi="Calibri"/>
          <w:b/>
          <w:sz w:val="18"/>
          <w:szCs w:val="18"/>
        </w:rPr>
        <w:t>.</w:t>
      </w:r>
      <w:r w:rsidRPr="00825D58">
        <w:rPr>
          <w:rFonts w:ascii="Calibri" w:hAnsi="Calibri"/>
          <w:sz w:val="18"/>
          <w:szCs w:val="18"/>
        </w:rPr>
        <w:t xml:space="preserve"> </w:t>
      </w:r>
    </w:p>
  </w:footnote>
  <w:footnote w:id="9">
    <w:p w:rsidR="004824A5" w:rsidRDefault="004824A5" w:rsidP="0036487C">
      <w:pPr>
        <w:pStyle w:val="FootnoteText"/>
        <w:ind w:left="284" w:hanging="284"/>
        <w:jc w:val="both"/>
        <w:rPr>
          <w:rFonts w:ascii="Calibri" w:hAnsi="Calibri" w:cs="Calibri"/>
          <w:sz w:val="18"/>
          <w:szCs w:val="18"/>
        </w:rPr>
      </w:pPr>
      <w:r w:rsidRPr="001250B6">
        <w:rPr>
          <w:rStyle w:val="FootnoteReference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hAnsi="Calibri" w:cs="Calibri"/>
          <w:sz w:val="18"/>
          <w:szCs w:val="18"/>
        </w:rPr>
        <w:t>.</w:t>
      </w:r>
      <w:r w:rsidRPr="001250B6">
        <w:rPr>
          <w:rFonts w:ascii="Calibri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hAnsi="Calibri" w:cs="Calibri"/>
          <w:sz w:val="18"/>
          <w:szCs w:val="18"/>
        </w:rPr>
        <w:t xml:space="preserve">    </w:t>
      </w:r>
    </w:p>
    <w:p w:rsidR="004824A5" w:rsidRDefault="004824A5" w:rsidP="0036487C">
      <w:pPr>
        <w:pStyle w:val="FootnoteText"/>
        <w:ind w:left="142" w:hanging="142"/>
        <w:jc w:val="both"/>
      </w:pPr>
      <w:r>
        <w:rPr>
          <w:rFonts w:ascii="Calibri" w:hAnsi="Calibri" w:cs="Calibri"/>
          <w:sz w:val="18"/>
          <w:szCs w:val="18"/>
        </w:rPr>
        <w:t xml:space="preserve">      </w:t>
      </w:r>
      <w:r w:rsidRPr="001250B6">
        <w:rPr>
          <w:rFonts w:ascii="Calibri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4824A5" w:rsidRDefault="004824A5" w:rsidP="0036487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hAnsi="Calibri" w:cs="Calibri"/>
          <w:sz w:val="18"/>
          <w:szCs w:val="18"/>
        </w:rPr>
        <w:br/>
        <w:t xml:space="preserve">  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4824A5" w:rsidRDefault="004824A5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FootnoteReference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Należy wpisać koszty </w:t>
      </w:r>
      <w:r>
        <w:rPr>
          <w:rFonts w:ascii="Calibri" w:hAnsi="Calibri" w:cs="Calibri"/>
          <w:sz w:val="18"/>
          <w:szCs w:val="18"/>
        </w:rPr>
        <w:t xml:space="preserve">obsługi </w:t>
      </w:r>
      <w:r w:rsidRPr="005229DE">
        <w:rPr>
          <w:rFonts w:ascii="Calibri" w:hAnsi="Calibri" w:cs="Calibri"/>
          <w:sz w:val="18"/>
          <w:szCs w:val="18"/>
        </w:rPr>
        <w:t xml:space="preserve"> zadania, które </w:t>
      </w:r>
      <w:r>
        <w:rPr>
          <w:rFonts w:ascii="Calibri" w:hAnsi="Calibri" w:cs="Calibri"/>
          <w:sz w:val="18"/>
          <w:szCs w:val="18"/>
        </w:rPr>
        <w:t xml:space="preserve">są </w:t>
      </w:r>
      <w:r w:rsidRPr="005229DE">
        <w:rPr>
          <w:rFonts w:ascii="Calibri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hAnsi="Calibri" w:cs="Calibri"/>
          <w:sz w:val="18"/>
          <w:szCs w:val="18"/>
        </w:rPr>
        <w:t xml:space="preserve"> </w:t>
      </w:r>
      <w:r w:rsidRPr="005229DE">
        <w:rPr>
          <w:rFonts w:ascii="Calibri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hAnsi="Calibri" w:cs="Calibri"/>
          <w:sz w:val="18"/>
          <w:szCs w:val="18"/>
        </w:rPr>
        <w:t xml:space="preserve">z </w:t>
      </w:r>
      <w:r w:rsidRPr="005229DE">
        <w:rPr>
          <w:rFonts w:ascii="Calibri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4824A5" w:rsidRDefault="004824A5" w:rsidP="003851FC">
      <w:pPr>
        <w:pStyle w:val="FootnoteText"/>
        <w:jc w:val="both"/>
      </w:pPr>
      <w:r w:rsidRPr="002100BD">
        <w:rPr>
          <w:rStyle w:val="FootnoteReference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4824A5" w:rsidRDefault="004824A5" w:rsidP="002508BB">
      <w:pPr>
        <w:pStyle w:val="FootnoteText"/>
        <w:ind w:left="284" w:hanging="284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 w:rsidRPr="00782E22">
        <w:rPr>
          <w:rFonts w:ascii="Calibri" w:hAnsi="Calibri"/>
        </w:rPr>
        <w:t xml:space="preserve"> </w:t>
      </w:r>
      <w:r w:rsidRPr="00782E22">
        <w:rPr>
          <w:rFonts w:ascii="Calibri" w:hAnsi="Calibri"/>
          <w:sz w:val="18"/>
          <w:szCs w:val="18"/>
        </w:rPr>
        <w:t>Wypełnić jedynie w przypadku wsparcia realizacji zadania publicznego.</w:t>
      </w:r>
    </w:p>
  </w:footnote>
  <w:footnote w:id="14">
    <w:p w:rsidR="004824A5" w:rsidRDefault="004824A5" w:rsidP="002508BB">
      <w:pPr>
        <w:pStyle w:val="FootnoteText"/>
        <w:ind w:left="142" w:hanging="142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>
        <w:rPr>
          <w:rFonts w:ascii="Calibri" w:hAnsi="Calibri"/>
          <w:vertAlign w:val="superscript"/>
        </w:rPr>
        <w:t xml:space="preserve"> </w:t>
      </w:r>
      <w:r>
        <w:rPr>
          <w:rFonts w:ascii="Calibri" w:hAnsi="Calibri"/>
          <w:sz w:val="18"/>
          <w:szCs w:val="18"/>
        </w:rPr>
        <w:t>Na przykład</w:t>
      </w:r>
      <w:r w:rsidRPr="00782E22">
        <w:rPr>
          <w:rFonts w:ascii="Calibri" w:hAnsi="Calibr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="Calibri" w:hAnsi="Calibri"/>
          <w:sz w:val="18"/>
          <w:szCs w:val="18"/>
        </w:rPr>
        <w:br/>
        <w:t xml:space="preserve">   </w:t>
      </w:r>
      <w:r w:rsidRPr="00782E22">
        <w:rPr>
          <w:rFonts w:ascii="Calibri" w:hAnsi="Calibri"/>
          <w:sz w:val="18"/>
          <w:szCs w:val="18"/>
        </w:rPr>
        <w:t xml:space="preserve">z </w:t>
      </w:r>
      <w:r>
        <w:rPr>
          <w:rFonts w:ascii="Calibri" w:hAnsi="Calibri"/>
          <w:sz w:val="18"/>
          <w:szCs w:val="18"/>
        </w:rPr>
        <w:t xml:space="preserve"> </w:t>
      </w:r>
      <w:r w:rsidRPr="00782E22">
        <w:rPr>
          <w:rFonts w:ascii="Calibri" w:hAnsi="Calibri"/>
          <w:sz w:val="18"/>
          <w:szCs w:val="18"/>
        </w:rPr>
        <w:t>funduszy strukturalnych.</w:t>
      </w:r>
    </w:p>
  </w:footnote>
  <w:footnote w:id="15">
    <w:p w:rsidR="004824A5" w:rsidRDefault="004824A5" w:rsidP="006054AB">
      <w:pPr>
        <w:pStyle w:val="FootnoteText"/>
        <w:ind w:left="142" w:hanging="142"/>
        <w:jc w:val="both"/>
      </w:pPr>
      <w:r w:rsidRPr="00782E22">
        <w:rPr>
          <w:rStyle w:val="FootnoteReference"/>
          <w:rFonts w:ascii="Calibri" w:hAnsi="Calibri"/>
        </w:rPr>
        <w:footnoteRef/>
      </w:r>
      <w:r w:rsidRPr="00782E22">
        <w:rPr>
          <w:rFonts w:ascii="Calibri" w:hAnsi="Calibri"/>
          <w:vertAlign w:val="superscript"/>
        </w:rPr>
        <w:t>)</w:t>
      </w:r>
      <w:r w:rsidRPr="00782E22">
        <w:rPr>
          <w:rFonts w:ascii="Calibri" w:hAnsi="Calibri"/>
        </w:rPr>
        <w:t xml:space="preserve"> </w:t>
      </w:r>
      <w:r w:rsidRPr="00782E22">
        <w:rPr>
          <w:rFonts w:ascii="Calibri" w:hAnsi="Calibri"/>
          <w:sz w:val="18"/>
          <w:szCs w:val="18"/>
        </w:rPr>
        <w:t>Wypełnić jedynie w przypadku</w:t>
      </w:r>
      <w:r>
        <w:rPr>
          <w:rFonts w:ascii="Calibri" w:hAnsi="Calibri"/>
          <w:sz w:val="18"/>
          <w:szCs w:val="18"/>
        </w:rPr>
        <w:t>, gdy kalkulacja przewidywanych kosztów obejmowała wycenę wkładu rzeczowego.</w:t>
      </w:r>
    </w:p>
  </w:footnote>
  <w:footnote w:id="16">
    <w:p w:rsidR="004824A5" w:rsidRDefault="004824A5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 xml:space="preserve">Procentowy udział kwoty </w:t>
      </w:r>
      <w:r>
        <w:rPr>
          <w:rFonts w:ascii="Calibri" w:hAnsi="Calibri"/>
          <w:sz w:val="18"/>
          <w:szCs w:val="18"/>
        </w:rPr>
        <w:t>dotacji, o której mowa w pkt 1</w:t>
      </w:r>
      <w:r w:rsidRPr="00D84A18">
        <w:rPr>
          <w:rFonts w:ascii="Calibri" w:hAnsi="Calibri"/>
          <w:sz w:val="18"/>
          <w:szCs w:val="18"/>
        </w:rPr>
        <w:t xml:space="preserve">, w całkowitych kosztach zadania publicznego należy podać </w:t>
      </w:r>
      <w:r>
        <w:rPr>
          <w:rFonts w:ascii="Calibri" w:hAnsi="Calibri"/>
          <w:sz w:val="18"/>
          <w:szCs w:val="18"/>
        </w:rPr>
        <w:t xml:space="preserve">    </w:t>
      </w:r>
      <w:r w:rsidRPr="00D84A18">
        <w:rPr>
          <w:rFonts w:ascii="Calibri" w:hAnsi="Calibri"/>
          <w:sz w:val="18"/>
          <w:szCs w:val="18"/>
        </w:rPr>
        <w:t>z dokładnością do dwóch miejsc po przecinku.</w:t>
      </w:r>
    </w:p>
  </w:footnote>
  <w:footnote w:id="17">
    <w:p w:rsidR="004824A5" w:rsidRDefault="004824A5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="Calibri" w:hAnsi="Calibri"/>
          <w:sz w:val="18"/>
          <w:szCs w:val="18"/>
        </w:rPr>
        <w:t xml:space="preserve"> </w:t>
      </w:r>
      <w:r w:rsidRPr="00D84A18">
        <w:rPr>
          <w:rFonts w:ascii="Calibri" w:hAnsi="Calibri"/>
          <w:sz w:val="18"/>
          <w:szCs w:val="18"/>
        </w:rPr>
        <w:t>podać z dokładnością do dwóch miejsc po przecinku.</w:t>
      </w:r>
    </w:p>
  </w:footnote>
  <w:footnote w:id="18">
    <w:p w:rsidR="004824A5" w:rsidRDefault="004824A5" w:rsidP="002508BB">
      <w:pPr>
        <w:pStyle w:val="FootnoteText"/>
        <w:ind w:left="284" w:hanging="284"/>
        <w:jc w:val="both"/>
      </w:pPr>
      <w:r w:rsidRPr="00D84A18">
        <w:rPr>
          <w:rStyle w:val="FootnoteReference"/>
          <w:rFonts w:ascii="Calibri" w:hAnsi="Calibri"/>
        </w:rPr>
        <w:footnoteRef/>
      </w:r>
      <w:r w:rsidRPr="00D84A18">
        <w:rPr>
          <w:rFonts w:ascii="Calibri" w:hAnsi="Calibri"/>
          <w:vertAlign w:val="superscript"/>
        </w:rPr>
        <w:t>)</w:t>
      </w:r>
      <w:r w:rsidRPr="00D84A18">
        <w:rPr>
          <w:rFonts w:ascii="Calibri" w:hAnsi="Calibri"/>
        </w:rPr>
        <w:t xml:space="preserve"> </w:t>
      </w:r>
      <w:r w:rsidRPr="00D84A18">
        <w:rPr>
          <w:rFonts w:ascii="Calibri" w:hAnsi="Calibr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4824A5" w:rsidRDefault="004824A5" w:rsidP="00B01A54">
      <w:pPr>
        <w:pStyle w:val="FootnoteText"/>
        <w:ind w:left="284" w:hanging="284"/>
        <w:jc w:val="both"/>
      </w:pPr>
      <w:r w:rsidRPr="00BF0728">
        <w:rPr>
          <w:rStyle w:val="FootnoteReference"/>
          <w:rFonts w:ascii="Calibri" w:hAnsi="Calibri"/>
        </w:rPr>
        <w:footnoteRef/>
      </w:r>
      <w:r w:rsidRPr="00BF0728">
        <w:rPr>
          <w:rFonts w:ascii="Calibri" w:hAnsi="Calibri"/>
          <w:vertAlign w:val="superscript"/>
        </w:rPr>
        <w:t>)</w:t>
      </w:r>
      <w:r w:rsidRPr="00BF0728">
        <w:rPr>
          <w:rFonts w:ascii="Calibri" w:hAnsi="Calibri"/>
        </w:rPr>
        <w:t xml:space="preserve"> </w:t>
      </w:r>
      <w:r w:rsidRPr="00BF0728">
        <w:rPr>
          <w:rFonts w:ascii="Calibri" w:hAnsi="Calibr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="Calibri" w:hAnsi="Calibri"/>
        </w:rPr>
        <w:t xml:space="preserve"> </w:t>
      </w:r>
    </w:p>
  </w:footnote>
  <w:footnote w:id="20">
    <w:p w:rsidR="004824A5" w:rsidRDefault="004824A5">
      <w:pPr>
        <w:pStyle w:val="FootnoteText"/>
      </w:pPr>
      <w:r w:rsidRPr="000776D3">
        <w:rPr>
          <w:rStyle w:val="FootnoteReference"/>
          <w:rFonts w:ascii="Calibri" w:hAnsi="Calibri"/>
          <w:sz w:val="18"/>
          <w:szCs w:val="18"/>
        </w:rPr>
        <w:footnoteRef/>
      </w:r>
      <w:r w:rsidRPr="000776D3">
        <w:rPr>
          <w:rFonts w:ascii="Calibri" w:hAnsi="Calibri"/>
          <w:sz w:val="18"/>
          <w:szCs w:val="18"/>
          <w:vertAlign w:val="superscript"/>
        </w:rPr>
        <w:t xml:space="preserve">)  </w:t>
      </w:r>
      <w:r w:rsidRPr="000776D3">
        <w:rPr>
          <w:rFonts w:ascii="Calibri" w:hAnsi="Calibri"/>
          <w:sz w:val="18"/>
          <w:szCs w:val="18"/>
        </w:rPr>
        <w:t xml:space="preserve">Katalog oświadczeń jest otwarty.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/>
        <w:b w:val="0"/>
        <w:i w:val="0"/>
        <w:strike w:val="0"/>
        <w:color w:val="000000"/>
        <w:sz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4A5"/>
    <w:rsid w:val="0048257E"/>
    <w:rsid w:val="00482EE4"/>
    <w:rsid w:val="0048329C"/>
    <w:rsid w:val="00483629"/>
    <w:rsid w:val="004836AC"/>
    <w:rsid w:val="00484083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18D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1A4C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4BC3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090"/>
    <w:rsid w:val="00CC7B82"/>
    <w:rsid w:val="00CD34E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4A18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0AC5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C5F"/>
    <w:rPr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spacing w:before="240"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158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4158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158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158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4158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4158"/>
    <w:rPr>
      <w:rFonts w:asciiTheme="minorHAnsi" w:eastAsiaTheme="minorEastAsia" w:hAnsiTheme="minorHAnsi" w:cstheme="minorBidi"/>
      <w:b/>
      <w:bCs/>
      <w:color w:val="000000"/>
    </w:rPr>
  </w:style>
  <w:style w:type="paragraph" w:styleId="Title">
    <w:name w:val="Title"/>
    <w:basedOn w:val="Normal"/>
    <w:link w:val="TitleChar"/>
    <w:uiPriority w:val="99"/>
    <w:qFormat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F34158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pPr>
      <w:spacing w:after="60"/>
      <w:jc w:val="center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F34158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styleId="FootnoteReference">
    <w:name w:val="footnote reference"/>
    <w:basedOn w:val="DefaultParagraphFont"/>
    <w:uiPriority w:val="99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F4811"/>
    <w:rPr>
      <w:color w:val="000000"/>
    </w:rPr>
  </w:style>
  <w:style w:type="table" w:styleId="TableGrid">
    <w:name w:val="Table Grid"/>
    <w:basedOn w:val="TableNormal"/>
    <w:uiPriority w:val="99"/>
    <w:rsid w:val="00752B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20D5F"/>
    <w:rPr>
      <w:rFonts w:cs="Times New Roman"/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rsid w:val="00720D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720D5F"/>
    <w:rPr>
      <w:color w:val="000000"/>
    </w:rPr>
  </w:style>
  <w:style w:type="character" w:styleId="EndnoteReference">
    <w:name w:val="endnote reference"/>
    <w:basedOn w:val="DefaultParagraphFont"/>
    <w:uiPriority w:val="99"/>
    <w:rsid w:val="00720D5F"/>
    <w:rPr>
      <w:rFonts w:cs="Times New Roman"/>
      <w:vertAlign w:val="superscript"/>
    </w:rPr>
  </w:style>
  <w:style w:type="paragraph" w:styleId="List">
    <w:name w:val="List"/>
    <w:basedOn w:val="Normal"/>
    <w:uiPriority w:val="99"/>
    <w:rsid w:val="001E0AB6"/>
    <w:pPr>
      <w:ind w:left="283" w:hanging="283"/>
      <w:contextualSpacing/>
    </w:pPr>
  </w:style>
  <w:style w:type="paragraph" w:styleId="List2">
    <w:name w:val="List 2"/>
    <w:basedOn w:val="Normal"/>
    <w:uiPriority w:val="99"/>
    <w:rsid w:val="001E0AB6"/>
    <w:pPr>
      <w:ind w:left="566" w:hanging="283"/>
      <w:contextualSpacing/>
    </w:pPr>
  </w:style>
  <w:style w:type="paragraph" w:styleId="BodyText">
    <w:name w:val="Body Text"/>
    <w:basedOn w:val="Normal"/>
    <w:link w:val="BodyTextChar"/>
    <w:uiPriority w:val="99"/>
    <w:rsid w:val="001E0AB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E0AB6"/>
    <w:rPr>
      <w:color w:val="000000"/>
      <w:sz w:val="24"/>
    </w:rPr>
  </w:style>
  <w:style w:type="paragraph" w:styleId="Header">
    <w:name w:val="header"/>
    <w:basedOn w:val="Normal"/>
    <w:link w:val="Head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F3940"/>
    <w:rPr>
      <w:color w:val="000000"/>
      <w:sz w:val="24"/>
    </w:rPr>
  </w:style>
  <w:style w:type="paragraph" w:styleId="Footer">
    <w:name w:val="footer"/>
    <w:basedOn w:val="Normal"/>
    <w:link w:val="FooterChar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F3940"/>
    <w:rPr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rsid w:val="00E405A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405AA"/>
    <w:rPr>
      <w:rFonts w:ascii="Tahoma" w:hAnsi="Tahoma"/>
      <w:color w:val="000000"/>
      <w:sz w:val="16"/>
    </w:rPr>
  </w:style>
  <w:style w:type="character" w:styleId="CommentReference">
    <w:name w:val="annotation reference"/>
    <w:basedOn w:val="DefaultParagraphFont"/>
    <w:uiPriority w:val="99"/>
    <w:rsid w:val="00B4659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465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46598"/>
    <w:rPr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46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46598"/>
    <w:rPr>
      <w:b/>
    </w:rPr>
  </w:style>
  <w:style w:type="paragraph" w:styleId="Revision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DF5A80"/>
    <w:pPr>
      <w:ind w:left="720"/>
      <w:contextualSpacing/>
    </w:pPr>
  </w:style>
  <w:style w:type="character" w:customStyle="1" w:styleId="luchili">
    <w:name w:val="luc_hili"/>
    <w:basedOn w:val="DefaultParagraphFont"/>
    <w:uiPriority w:val="99"/>
    <w:rsid w:val="004836A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5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528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8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45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9</Pages>
  <Words>1522</Words>
  <Characters>9132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 Prezydenta RP</dc:creator>
  <cp:keywords/>
  <dc:description/>
  <cp:lastModifiedBy>UMiG Zalewo</cp:lastModifiedBy>
  <cp:revision>23</cp:revision>
  <cp:lastPrinted>2016-05-31T09:57:00Z</cp:lastPrinted>
  <dcterms:created xsi:type="dcterms:W3CDTF">2016-07-07T13:44:00Z</dcterms:created>
  <dcterms:modified xsi:type="dcterms:W3CDTF">2018-02-27T09:31:00Z</dcterms:modified>
</cp:coreProperties>
</file>