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bookmarkStart w:id="0" w:name="_GoBack"/>
      <w:bookmarkEnd w:id="0"/>
      <w:r>
        <w:rPr>
          <w:b/>
          <w:bCs/>
        </w:rPr>
        <w:t>Załącznik nr 5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641"/>
        <w:gridCol w:w="3766"/>
        <w:gridCol w:w="2163"/>
        <w:gridCol w:w="2468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1038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0D" w:rsidRDefault="009A2C0D">
      <w:r>
        <w:separator/>
      </w:r>
    </w:p>
  </w:endnote>
  <w:endnote w:type="continuationSeparator" w:id="0">
    <w:p w:rsidR="009A2C0D" w:rsidRDefault="009A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2F21E6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0D" w:rsidRDefault="009A2C0D">
      <w:r>
        <w:separator/>
      </w:r>
    </w:p>
  </w:footnote>
  <w:footnote w:type="continuationSeparator" w:id="0">
    <w:p w:rsidR="009A2C0D" w:rsidRDefault="009A2C0D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C036-1DB0-43B4-B778-791C6C56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Filip Paweł</cp:lastModifiedBy>
  <cp:revision>3</cp:revision>
  <cp:lastPrinted>2018-10-09T16:18:00Z</cp:lastPrinted>
  <dcterms:created xsi:type="dcterms:W3CDTF">2018-10-26T10:25:00Z</dcterms:created>
  <dcterms:modified xsi:type="dcterms:W3CDTF">2019-02-13T09:11:00Z</dcterms:modified>
</cp:coreProperties>
</file>