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80981" w14:textId="77777777" w:rsidR="00C64424" w:rsidRDefault="00C64424" w:rsidP="00C644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4982B85A" w14:textId="7FB646DC" w:rsidR="00A73FF0" w:rsidRDefault="00A73FF0" w:rsidP="00A73FF0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bookmarkStart w:id="0" w:name="_GoBack"/>
      <w:bookmarkEnd w:id="0"/>
      <w:r>
        <w:rPr>
          <w:b/>
          <w:bCs/>
        </w:rPr>
        <w:t>Załącznik nr 3</w:t>
      </w:r>
    </w:p>
    <w:p w14:paraId="04E8FA94" w14:textId="77777777" w:rsidR="00A73FF0" w:rsidRDefault="00A73FF0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14:paraId="23346FC6" w14:textId="5E5BDAE2"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14:paraId="2DB0D480" w14:textId="77777777"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73D4F69B" w14:textId="77777777"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14:paraId="4C059CC8" w14:textId="77777777"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14:paraId="0E5C83E5" w14:textId="07FA0F62"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="00551F63">
        <w:rPr>
          <w:snapToGrid w:val="0"/>
        </w:rPr>
        <w:t xml:space="preserve"> KTÓREJ MOWA W ART. 16 UST. 1</w:t>
      </w:r>
      <w:r w:rsidR="00551F63" w:rsidRPr="00C4681E">
        <w:t>*</w:t>
      </w:r>
      <w:r w:rsidR="00551F63">
        <w:rPr>
          <w:snapToGrid w:val="0"/>
        </w:rPr>
        <w:t xml:space="preserve"> /</w:t>
      </w:r>
      <w:r w:rsidRPr="00C4681E">
        <w:rPr>
          <w:snapToGrid w:val="0"/>
        </w:rPr>
        <w:t xml:space="preserve"> 6</w:t>
      </w:r>
      <w:r w:rsidR="00551F63" w:rsidRPr="00C4681E">
        <w:t>*</w:t>
      </w:r>
      <w:r w:rsidRPr="00C4681E">
        <w:rPr>
          <w:snapToGrid w:val="0"/>
        </w:rPr>
        <w:t xml:space="preserve">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</w:t>
      </w:r>
      <w:r w:rsidR="00317B32">
        <w:rPr>
          <w:rFonts w:eastAsia="Arial"/>
          <w:bCs/>
        </w:rPr>
        <w:br/>
      </w:r>
      <w:r>
        <w:rPr>
          <w:rFonts w:eastAsia="Arial"/>
          <w:bCs/>
        </w:rPr>
        <w:t>(DZ. U. Z 201</w:t>
      </w:r>
      <w:r w:rsidR="00A73FF0">
        <w:rPr>
          <w:rFonts w:eastAsia="Arial"/>
          <w:bCs/>
        </w:rPr>
        <w:t>8</w:t>
      </w:r>
      <w:r>
        <w:rPr>
          <w:rFonts w:eastAsia="Arial"/>
          <w:bCs/>
        </w:rPr>
        <w:t xml:space="preserve"> R. POZ. </w:t>
      </w:r>
      <w:r w:rsidR="00A73FF0">
        <w:rPr>
          <w:rFonts w:eastAsia="Arial"/>
          <w:bCs/>
        </w:rPr>
        <w:t>450, Z PÓŹN. ZM.</w:t>
      </w:r>
      <w:r>
        <w:rPr>
          <w:rFonts w:eastAsia="Arial"/>
          <w:bCs/>
        </w:rPr>
        <w:t>)</w:t>
      </w:r>
    </w:p>
    <w:p w14:paraId="456669B7" w14:textId="2141C414" w:rsidR="006E596D" w:rsidRPr="00C4681E" w:rsidRDefault="006E596D" w:rsidP="00067EEE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4F27AAF" w14:textId="77777777"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14:paraId="43739DC5" w14:textId="70C88036" w:rsidR="00A96758" w:rsidRPr="00C4681E" w:rsidRDefault="00A96758" w:rsidP="00067EEE">
      <w:pPr>
        <w:autoSpaceDE w:val="0"/>
        <w:autoSpaceDN w:val="0"/>
        <w:adjustRightInd w:val="0"/>
        <w:spacing w:line="276" w:lineRule="auto"/>
      </w:pPr>
    </w:p>
    <w:p w14:paraId="4578614A" w14:textId="0C10071F"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A1297F">
        <w:t>..,</w:t>
      </w:r>
    </w:p>
    <w:p w14:paraId="47EA02EB" w14:textId="77777777"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14:paraId="777EC25E" w14:textId="77777777" w:rsidR="00A1792C" w:rsidRDefault="00A1792C" w:rsidP="00A1792C">
      <w:pPr>
        <w:spacing w:line="276" w:lineRule="auto"/>
        <w:rPr>
          <w:snapToGrid w:val="0"/>
        </w:rPr>
      </w:pPr>
    </w:p>
    <w:p w14:paraId="54F3778C" w14:textId="77777777"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14:paraId="1B3E292D" w14:textId="77777777"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14:paraId="3ABE6BBB" w14:textId="77777777"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3637AA3E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14:paraId="108AE70A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14:paraId="3BCE2E4B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14:paraId="6FD2CDE8" w14:textId="77777777"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14:paraId="0532353F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14:paraId="72315E04" w14:textId="77777777"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14:paraId="6AF0BF21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14:paraId="30E1429C" w14:textId="77777777"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14:paraId="5465D5F0" w14:textId="7F1E518A" w:rsidR="00A1792C" w:rsidRPr="00067EEE" w:rsidRDefault="00D007C1" w:rsidP="00067EEE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14:paraId="61CD46A1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14:paraId="1B1B84A7" w14:textId="77777777"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14:paraId="09BCBF4E" w14:textId="77777777"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14:paraId="2903D580" w14:textId="45EC1D97" w:rsidR="00D56DA6" w:rsidRPr="00C4681E" w:rsidRDefault="004630DB" w:rsidP="006E1D5F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………………………………………………………………………………………………</w:t>
      </w:r>
    </w:p>
    <w:p w14:paraId="132251E4" w14:textId="38EC15A8"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lastRenderedPageBreak/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na warunkach określonych w</w:t>
      </w:r>
      <w:r w:rsidR="00AB5179" w:rsidRPr="00C4681E">
        <w:t> </w:t>
      </w:r>
      <w:r w:rsidRPr="00C4681E">
        <w:t>niniejszej umowie</w:t>
      </w:r>
      <w:r w:rsidR="000743A0">
        <w:t xml:space="preserve"> oraz w ofercie</w:t>
      </w:r>
      <w:r w:rsidRPr="00C4681E">
        <w:t>.</w:t>
      </w:r>
    </w:p>
    <w:p w14:paraId="26AC48C2" w14:textId="77777777"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</w:t>
      </w:r>
      <w:r w:rsidR="00876015" w:rsidRPr="003773B2">
        <w:t>§ 3</w:t>
      </w:r>
      <w:r w:rsidR="00A45D30" w:rsidRPr="003773B2">
        <w:t>,</w:t>
      </w:r>
      <w:r w:rsidR="00BE73CD" w:rsidRPr="000743A0">
        <w:t xml:space="preserve"> </w:t>
      </w:r>
      <w:r w:rsidR="00BE73CD" w:rsidRPr="00C4681E">
        <w:t>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14:paraId="3A700568" w14:textId="77777777"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14:paraId="768C32D5" w14:textId="3E977276"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 xml:space="preserve">zaakceptowania przez Zleceniodawcę sprawozdania końcowego, o którym mowa w </w:t>
      </w:r>
      <w:r w:rsidR="00D56DA6" w:rsidRPr="003773B2">
        <w:t xml:space="preserve">§ </w:t>
      </w:r>
      <w:r w:rsidR="000D69FF" w:rsidRPr="003773B2">
        <w:t>9</w:t>
      </w:r>
      <w:r w:rsidR="00D56DA6" w:rsidRPr="003773B2">
        <w:t xml:space="preserve"> ust. </w:t>
      </w:r>
      <w:r w:rsidR="00F45558">
        <w:t>5</w:t>
      </w:r>
      <w:r w:rsidR="00D56DA6" w:rsidRPr="003773B2">
        <w:t>.</w:t>
      </w:r>
    </w:p>
    <w:p w14:paraId="7B86FD3A" w14:textId="77777777"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14:paraId="04AD90FC" w14:textId="77777777"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14:paraId="119FD13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14:paraId="3B29F144" w14:textId="77777777"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14:paraId="53197FB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14:paraId="14456A4C" w14:textId="77777777"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14:paraId="460B9EC8" w14:textId="77777777"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14:paraId="46D728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14:paraId="47466C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14:paraId="73CA3870" w14:textId="77777777"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14:paraId="2FE413B4" w14:textId="77777777"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14:paraId="5BD4B356" w14:textId="77777777"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14:paraId="09F0C702" w14:textId="77777777"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14:paraId="750F4641" w14:textId="77777777"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14:paraId="66072419" w14:textId="77777777"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14:paraId="3B00AFEB" w14:textId="58EDFCCD"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7A5775">
        <w:t>;</w:t>
      </w:r>
    </w:p>
    <w:p w14:paraId="2469A63C" w14:textId="77777777"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14:paraId="041B19CD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14:paraId="1EB98453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14:paraId="4E161621" w14:textId="25691719"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97350E">
        <w:rPr>
          <w:vertAlign w:val="superscript"/>
        </w:rPr>
        <w:t>2</w:t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14:paraId="405BCFBF" w14:textId="4A03F0B3"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 xml:space="preserve">środków, o których mowa </w:t>
      </w:r>
      <w:r w:rsidR="00876015" w:rsidRPr="003773B2">
        <w:t>w</w:t>
      </w:r>
      <w:r w:rsidR="00EE573C" w:rsidRPr="003773B2">
        <w:t> </w:t>
      </w:r>
      <w:r w:rsidR="00876015" w:rsidRPr="003773B2">
        <w:t>§</w:t>
      </w:r>
      <w:r w:rsidR="00EE573C" w:rsidRPr="003773B2">
        <w:t> </w:t>
      </w:r>
      <w:r w:rsidR="00876015" w:rsidRPr="003773B2">
        <w:t>3</w:t>
      </w:r>
      <w:r w:rsidR="00AE7C47" w:rsidRPr="003773B2">
        <w:t xml:space="preserve"> ust. 1</w:t>
      </w:r>
      <w:r w:rsidR="002B71D9" w:rsidRPr="003773B2">
        <w:t xml:space="preserve"> i </w:t>
      </w:r>
      <w:r w:rsidR="004D0E20" w:rsidRPr="003773B2">
        <w:t>5</w:t>
      </w:r>
      <w:r w:rsidR="00876015" w:rsidRPr="003773B2">
        <w:t>,</w:t>
      </w:r>
      <w:r w:rsidR="00901826" w:rsidRPr="000743A0">
        <w:t xml:space="preserve"> z</w:t>
      </w:r>
      <w:r w:rsidR="00901826" w:rsidRPr="00C4681E">
        <w:t xml:space="preserve">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</w:t>
      </w:r>
      <w:r w:rsidRPr="003773B2">
        <w:t xml:space="preserve">w § </w:t>
      </w:r>
      <w:r w:rsidR="002018BE" w:rsidRPr="003773B2">
        <w:t>1</w:t>
      </w:r>
      <w:r w:rsidR="000D69FF" w:rsidRPr="003773B2">
        <w:t>0</w:t>
      </w:r>
      <w:r w:rsidRPr="000743A0">
        <w:t>.</w:t>
      </w:r>
    </w:p>
    <w:p w14:paraId="1D3DB179" w14:textId="77777777"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lastRenderedPageBreak/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14:paraId="62CE35B0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14:paraId="1BEE8CC3" w14:textId="77777777"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14:paraId="299AD6EE" w14:textId="24AD1B7E"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</w:t>
      </w:r>
      <w:r w:rsidRPr="00C4681E">
        <w:t>,</w:t>
      </w:r>
    </w:p>
    <w:p w14:paraId="343423E1" w14:textId="77777777" w:rsidR="00D56DA6" w:rsidRPr="00C4681E" w:rsidRDefault="00D56DA6" w:rsidP="006E1D5F">
      <w:pPr>
        <w:spacing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14:paraId="4F514A26" w14:textId="77777777" w:rsidR="009849CC" w:rsidRPr="00C4681E" w:rsidRDefault="00D56DA6" w:rsidP="006E1D5F">
      <w:pPr>
        <w:spacing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14:paraId="7C9684B8" w14:textId="77777777" w:rsidR="00B8414F" w:rsidRPr="00C4681E" w:rsidRDefault="00B8414F" w:rsidP="006E1D5F">
      <w:pPr>
        <w:spacing w:line="276" w:lineRule="auto"/>
        <w:ind w:left="284"/>
        <w:jc w:val="both"/>
      </w:pPr>
      <w:r w:rsidRPr="00C4681E">
        <w:t>w następujący sposób:</w:t>
      </w:r>
    </w:p>
    <w:p w14:paraId="356E7CC8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14:paraId="6AB5DAE5" w14:textId="77777777"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14:paraId="5D9B8604" w14:textId="77777777"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14:paraId="327126D7" w14:textId="2144AC19"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9849CC" w:rsidRPr="00C4681E">
        <w:t>,</w:t>
      </w:r>
    </w:p>
    <w:p w14:paraId="248BABAC" w14:textId="51EC9678" w:rsidR="009849CC" w:rsidRPr="00C4681E" w:rsidRDefault="001E2101" w:rsidP="006E1D5F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14:paraId="1D45A912" w14:textId="43776429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</w:t>
      </w:r>
      <w:r w:rsidR="003F4E41">
        <w:rPr>
          <w:i/>
        </w:rPr>
        <w:t>lnych latach realizacji zadania;</w:t>
      </w:r>
      <w:r w:rsidR="00EA4658" w:rsidRPr="00C4681E">
        <w:rPr>
          <w:i/>
        </w:rPr>
        <w:t xml:space="preserve"> </w:t>
      </w:r>
      <w:r w:rsidR="003F4E41">
        <w:rPr>
          <w:i/>
        </w:rPr>
        <w:t>i</w:t>
      </w:r>
      <w:r w:rsidR="00EA4658" w:rsidRPr="00C4681E">
        <w:rPr>
          <w:i/>
        </w:rPr>
        <w:t>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14:paraId="1473EB3D" w14:textId="6B3A4F4F"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6E1D5F">
        <w:t>…………</w:t>
      </w:r>
      <w:r w:rsidR="009849CC" w:rsidRPr="00C4681E">
        <w:t>.,</w:t>
      </w:r>
    </w:p>
    <w:p w14:paraId="27E2C400" w14:textId="378D5614" w:rsidR="00F45E1E" w:rsidRPr="00C4681E" w:rsidRDefault="001E2101" w:rsidP="006E1D5F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14:paraId="418609DE" w14:textId="77777777"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14:paraId="4E3569A2" w14:textId="77777777"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14:paraId="72223979" w14:textId="465C2023"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3773B2">
        <w:t>§</w:t>
      </w:r>
      <w:r w:rsidR="00FE6A82" w:rsidRPr="003773B2">
        <w:t xml:space="preserve"> </w:t>
      </w:r>
      <w:r w:rsidR="000D69FF" w:rsidRPr="003773B2">
        <w:t>9</w:t>
      </w:r>
      <w:r w:rsidR="002018BE" w:rsidRPr="003773B2">
        <w:t xml:space="preserve"> </w:t>
      </w:r>
      <w:r w:rsidR="002B01F5" w:rsidRPr="003773B2">
        <w:t xml:space="preserve">ust. </w:t>
      </w:r>
      <w:r w:rsidR="00AD6958">
        <w:t>5</w:t>
      </w:r>
      <w:r w:rsidR="002B01F5" w:rsidRPr="003773B2">
        <w:t>.</w:t>
      </w:r>
      <w:r w:rsidR="002B01F5" w:rsidRPr="000743A0">
        <w:t xml:space="preserve">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14:paraId="2603DE0E" w14:textId="77777777"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14:paraId="40B4A8A0" w14:textId="337C4988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lastRenderedPageBreak/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F10021">
        <w:t>;</w:t>
      </w:r>
    </w:p>
    <w:p w14:paraId="766251C7" w14:textId="08C9B5BA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6E1D5F">
        <w:t xml:space="preserve"> ...…………………</w:t>
      </w:r>
      <w:r w:rsidRPr="00C4681E">
        <w:t xml:space="preserve">.*; </w:t>
      </w:r>
    </w:p>
    <w:p w14:paraId="34E82D37" w14:textId="2FC6108B"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6E1D5F">
        <w:t xml:space="preserve"> .....…………...……</w:t>
      </w:r>
      <w:r w:rsidRPr="00C4681E">
        <w:t>*.</w:t>
      </w:r>
    </w:p>
    <w:p w14:paraId="4A1B5C70" w14:textId="55666764"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*.</w:t>
      </w:r>
    </w:p>
    <w:p w14:paraId="16B61D24" w14:textId="2AE83821"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>………………..</w:t>
      </w:r>
      <w:r w:rsidR="00907640" w:rsidRPr="00C4681E">
        <w:t>,</w:t>
      </w:r>
    </w:p>
    <w:p w14:paraId="6388A97F" w14:textId="77777777"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14:paraId="0CDB488D" w14:textId="382F3867" w:rsidR="00D56DA6" w:rsidRPr="00C4681E" w:rsidRDefault="005A3941" w:rsidP="006E1D5F">
      <w:pPr>
        <w:spacing w:line="276" w:lineRule="auto"/>
        <w:ind w:left="284" w:hanging="257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</w:t>
      </w:r>
      <w:r w:rsidR="00A45D30" w:rsidRPr="00C4681E">
        <w:t>;</w:t>
      </w:r>
    </w:p>
    <w:p w14:paraId="54BB92C0" w14:textId="3C731962" w:rsidR="00067EEE" w:rsidRDefault="00A50A74" w:rsidP="006C24AB">
      <w:pPr>
        <w:spacing w:line="276" w:lineRule="auto"/>
        <w:ind w:left="284" w:hanging="257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 xml:space="preserve">………. </w:t>
      </w:r>
      <w:r w:rsidR="006C24AB">
        <w:t xml:space="preserve"> .</w:t>
      </w:r>
    </w:p>
    <w:p w14:paraId="633982BD" w14:textId="4973172E" w:rsidR="00D7460B" w:rsidRPr="00C4681E" w:rsidRDefault="00ED0C7F" w:rsidP="006C24AB">
      <w:pPr>
        <w:spacing w:line="276" w:lineRule="auto"/>
        <w:ind w:left="284" w:hanging="257"/>
        <w:jc w:val="both"/>
      </w:pPr>
      <w:r>
        <w:t>7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</w:t>
      </w:r>
      <w:r w:rsidR="001A2284">
        <w:t>,</w:t>
      </w:r>
      <w:r w:rsidR="006A415C">
        <w:t xml:space="preserve"> oraz wartość wkładu osobowego oraz wkładu rzeczowego, o których mowa w ust. 5 pkt 2 i 3</w:t>
      </w:r>
      <w:r w:rsidR="001A2284">
        <w:t>,</w:t>
      </w:r>
      <w:r w:rsidR="006A415C">
        <w:t xml:space="preserve"> </w:t>
      </w:r>
      <w:r w:rsidR="00FF1BC9" w:rsidRPr="00C4681E">
        <w:t>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6A415C">
        <w:t xml:space="preserve">wartość </w:t>
      </w:r>
      <w:r w:rsidR="00095A88" w:rsidRPr="00C4681E">
        <w:t xml:space="preserve">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14:paraId="477DD9E7" w14:textId="634D5C03" w:rsidR="00952A02" w:rsidRDefault="006A415C" w:rsidP="006C24AB">
      <w:pPr>
        <w:spacing w:line="276" w:lineRule="auto"/>
        <w:ind w:left="284" w:hanging="257"/>
        <w:jc w:val="both"/>
      </w:pPr>
      <w:r>
        <w:t>8</w:t>
      </w:r>
      <w:r w:rsidR="00350AA3" w:rsidRPr="00C4681E">
        <w:t xml:space="preserve">. Naruszenie postanowień, o których mowa w ust. </w:t>
      </w:r>
      <w:r w:rsidR="00F70FD6">
        <w:t>4</w:t>
      </w:r>
      <w:r w:rsidR="004150DE">
        <w:t>–</w:t>
      </w:r>
      <w:r>
        <w:t>7</w:t>
      </w:r>
      <w:r w:rsidR="00350AA3" w:rsidRPr="00C4681E">
        <w:t>, uważa się za pobranie dotacji w</w:t>
      </w:r>
      <w:r w:rsidR="00AB24B0">
        <w:t> </w:t>
      </w:r>
      <w:r w:rsidR="00350AA3" w:rsidRPr="00C4681E">
        <w:t>nadmiernej wysokości.</w:t>
      </w:r>
    </w:p>
    <w:p w14:paraId="7A63F125" w14:textId="129439D3" w:rsidR="003A7D4A" w:rsidRPr="00C4681E" w:rsidRDefault="006A415C" w:rsidP="00AE14C1">
      <w:pPr>
        <w:spacing w:line="276" w:lineRule="auto"/>
        <w:ind w:left="426" w:hanging="426"/>
        <w:jc w:val="both"/>
      </w:pPr>
      <w:r>
        <w:t>9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 xml:space="preserve">m mowa w </w:t>
      </w:r>
      <w:r w:rsidR="000521F8" w:rsidRPr="003773B2">
        <w:t xml:space="preserve">§ </w:t>
      </w:r>
      <w:r w:rsidR="000D69FF" w:rsidRPr="003773B2">
        <w:t>9</w:t>
      </w:r>
      <w:r w:rsidR="009E686A" w:rsidRPr="003773B2">
        <w:t xml:space="preserve"> ust. </w:t>
      </w:r>
      <w:r w:rsidR="00B70F62" w:rsidRPr="003773B2">
        <w:t>3</w:t>
      </w:r>
      <w:r w:rsidR="003F02D0" w:rsidRPr="000743A0">
        <w:rPr>
          <w:rStyle w:val="Odwoanieprzypisudolnego"/>
        </w:rPr>
        <w:footnoteReference w:id="8"/>
      </w:r>
      <w:r w:rsidR="00046215" w:rsidRPr="000743A0">
        <w:rPr>
          <w:vertAlign w:val="superscript"/>
        </w:rPr>
        <w:t>)</w:t>
      </w:r>
      <w:r w:rsidR="00A400FA" w:rsidRPr="000743A0">
        <w:t>*</w:t>
      </w:r>
      <w:r w:rsidR="003A7D4A" w:rsidRPr="000743A0">
        <w:t>.</w:t>
      </w:r>
    </w:p>
    <w:p w14:paraId="67270682" w14:textId="671664E2"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6A415C">
        <w:t>0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</w:t>
      </w:r>
      <w:r w:rsidR="009C6B7F" w:rsidRPr="003773B2">
        <w:t xml:space="preserve">w § </w:t>
      </w:r>
      <w:r w:rsidR="000D69FF" w:rsidRPr="003773B2">
        <w:t>9</w:t>
      </w:r>
      <w:r w:rsidR="009C6B7F" w:rsidRPr="003773B2">
        <w:t xml:space="preserve"> ust. 2</w:t>
      </w:r>
      <w:r w:rsidR="00A46E48" w:rsidRPr="000743A0">
        <w:rPr>
          <w:rStyle w:val="Odwoanieprzypisudolnego"/>
        </w:rPr>
        <w:footnoteReference w:id="9"/>
      </w:r>
      <w:r w:rsidR="00A46E48" w:rsidRPr="000743A0">
        <w:rPr>
          <w:vertAlign w:val="superscript"/>
        </w:rPr>
        <w:t>)</w:t>
      </w:r>
      <w:r w:rsidR="00963AFC" w:rsidRPr="000743A0">
        <w:t>*</w:t>
      </w:r>
      <w:r w:rsidR="00A46E48" w:rsidRPr="000743A0">
        <w:t>.</w:t>
      </w:r>
    </w:p>
    <w:p w14:paraId="0E467DC2" w14:textId="77777777" w:rsidR="004321E5" w:rsidRPr="00C4681E" w:rsidRDefault="004321E5" w:rsidP="00B766FC">
      <w:pPr>
        <w:spacing w:line="276" w:lineRule="auto"/>
        <w:jc w:val="center"/>
        <w:rPr>
          <w:b/>
        </w:rPr>
      </w:pPr>
    </w:p>
    <w:p w14:paraId="415337A5" w14:textId="77777777"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14:paraId="308A8950" w14:textId="77777777"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14:paraId="4DC289C5" w14:textId="6EB4E9CA"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EB7216">
        <w:rPr>
          <w:i/>
        </w:rPr>
        <w:t>pkt III.4</w:t>
      </w:r>
      <w:r w:rsidR="007401F5" w:rsidRPr="00C4681E">
        <w:rPr>
          <w:i/>
        </w:rPr>
        <w:t xml:space="preserve">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0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14:paraId="3B2C1DE3" w14:textId="77777777"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lastRenderedPageBreak/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14:paraId="268366B5" w14:textId="77777777" w:rsidR="00B766FC" w:rsidRPr="00C4681E" w:rsidRDefault="00B766FC" w:rsidP="007C3DF6">
      <w:pPr>
        <w:spacing w:line="276" w:lineRule="auto"/>
      </w:pPr>
    </w:p>
    <w:p w14:paraId="225BAE4D" w14:textId="5583EE71" w:rsidR="005922C8" w:rsidRPr="00C4681E" w:rsidRDefault="005922C8" w:rsidP="006E1D5F">
      <w:pPr>
        <w:tabs>
          <w:tab w:val="left" w:pos="180"/>
        </w:tabs>
        <w:spacing w:line="276" w:lineRule="auto"/>
        <w:ind w:left="284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5</w:t>
      </w:r>
    </w:p>
    <w:p w14:paraId="323A8954" w14:textId="77777777"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14:paraId="51E08D59" w14:textId="7528C65C" w:rsidR="006A415C" w:rsidRDefault="006A415C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</w:t>
      </w:r>
      <w:r w:rsidR="00C83DBF">
        <w:rPr>
          <w:rFonts w:ascii="Times New Roman" w:hAnsi="Times New Roman"/>
        </w:rPr>
        <w:t xml:space="preserve">kalkulacji przewidywanych kosztów, </w:t>
      </w:r>
      <w:r>
        <w:rPr>
          <w:rFonts w:ascii="Times New Roman" w:hAnsi="Times New Roman"/>
        </w:rPr>
        <w:t>w wielkościach i na zasadach określonych w Regulaminie konkursu</w:t>
      </w:r>
      <w:r w:rsidR="00C83DBF">
        <w:rPr>
          <w:rFonts w:ascii="Times New Roman" w:hAnsi="Times New Roman"/>
        </w:rPr>
        <w:t>/ ogłoszeniu o konkursie/ dokumentacji konkursowej</w:t>
      </w:r>
      <w:r w:rsidR="00630D49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</w:p>
    <w:p w14:paraId="25D57C55" w14:textId="26546424" w:rsidR="00A96758" w:rsidRPr="00C4681E" w:rsidRDefault="00ED7AD0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14:paraId="0A0F9B27" w14:textId="77777777" w:rsidR="00A96758" w:rsidRPr="00C4681E" w:rsidRDefault="00A96758" w:rsidP="00434449">
      <w:pPr>
        <w:spacing w:line="276" w:lineRule="auto"/>
        <w:jc w:val="center"/>
        <w:rPr>
          <w:b/>
        </w:rPr>
      </w:pPr>
    </w:p>
    <w:p w14:paraId="13BFEB95" w14:textId="7851DCE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6</w:t>
      </w:r>
    </w:p>
    <w:p w14:paraId="44BD6063" w14:textId="77777777"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14:paraId="302784B7" w14:textId="51220A82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</w:t>
      </w:r>
      <w:r w:rsidR="00D045D9">
        <w:t xml:space="preserve"> oraz jej opisywania </w:t>
      </w:r>
      <w:r w:rsidRPr="00C4681E">
        <w:t xml:space="preserve"> zgodnie z zasadami wynikającymi z</w:t>
      </w:r>
      <w:r w:rsidR="0029092C" w:rsidRPr="00C4681E">
        <w:t> </w:t>
      </w:r>
      <w:r w:rsidRPr="00C4681E">
        <w:t xml:space="preserve">ustawy z dnia 29 września 1994 r. o rachunkowości (Dz. U. z </w:t>
      </w:r>
      <w:r w:rsidR="00E1756A" w:rsidRPr="00C4681E">
        <w:t>201</w:t>
      </w:r>
      <w:r w:rsidR="007D1884">
        <w:t>8</w:t>
      </w:r>
      <w:r w:rsidRPr="00C4681E">
        <w:t xml:space="preserve"> r. poz. </w:t>
      </w:r>
      <w:r w:rsidR="007D1884">
        <w:t>395</w:t>
      </w:r>
      <w:r w:rsidR="0073693D">
        <w:t>,</w:t>
      </w:r>
      <w:r w:rsidR="007D1884">
        <w:t xml:space="preserve"> z późn. zm.</w:t>
      </w:r>
      <w:r w:rsidRPr="00C4681E">
        <w:t xml:space="preserve">), w sposób umożliwiający identyfikację poszczególnych operacji księgowych. </w:t>
      </w:r>
    </w:p>
    <w:p w14:paraId="771B36A5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14:paraId="75F79CB0" w14:textId="34CA0735" w:rsidR="007679E9" w:rsidRDefault="00067EEE" w:rsidP="00EC2C51">
      <w:pPr>
        <w:spacing w:after="120"/>
        <w:ind w:left="284" w:hanging="284"/>
        <w:jc w:val="both"/>
        <w:rPr>
          <w:b/>
        </w:rPr>
      </w:pPr>
      <w:r>
        <w:t>3</w:t>
      </w:r>
      <w:r w:rsidR="00CD17D1" w:rsidRPr="00C4681E">
        <w:t xml:space="preserve">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73693D">
        <w:t xml:space="preserve"> i </w:t>
      </w:r>
      <w:r w:rsidR="00D045D9">
        <w:t>2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14:paraId="3742F523" w14:textId="77777777" w:rsidR="00AB6B74" w:rsidRDefault="00AB6B74" w:rsidP="00434449">
      <w:pPr>
        <w:spacing w:line="276" w:lineRule="auto"/>
        <w:jc w:val="center"/>
        <w:rPr>
          <w:b/>
        </w:rPr>
      </w:pPr>
    </w:p>
    <w:p w14:paraId="1EC31A75" w14:textId="2150856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7D1884">
        <w:rPr>
          <w:b/>
        </w:rPr>
        <w:t>7</w:t>
      </w:r>
    </w:p>
    <w:p w14:paraId="3DDAACB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14:paraId="3B916DCF" w14:textId="369E65F1" w:rsidR="00BC1FAE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1</w:t>
      </w:r>
      <w:r w:rsidR="00D56DA6" w:rsidRPr="00C4681E">
        <w:t>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="00D56DA6"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="00D56DA6"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="00D56DA6" w:rsidRPr="00C4681E">
        <w:t xml:space="preserve"> </w:t>
      </w:r>
    </w:p>
    <w:p w14:paraId="552E660E" w14:textId="60DEBD10" w:rsidR="00D56DA6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2</w:t>
      </w:r>
      <w:r w:rsidR="00BC1FAE" w:rsidRPr="00C4681E">
        <w:t xml:space="preserve">. </w:t>
      </w:r>
      <w:r w:rsidR="007627D4" w:rsidRPr="00C4681E">
        <w:t>Logo oraz treść wymaganych informacji Zleceniodawca przekazuje Zleceniobiorcy</w:t>
      </w:r>
      <w:r w:rsidR="00BC1FAE" w:rsidRPr="00C4681E">
        <w:rPr>
          <w:rStyle w:val="Odwoanieprzypisudolnego"/>
        </w:rPr>
        <w:footnoteReference w:id="11"/>
      </w:r>
      <w:r w:rsidR="00BC1FAE"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14:paraId="700E0857" w14:textId="260717F8" w:rsidR="00EF1512" w:rsidRPr="00C4681E" w:rsidRDefault="00D045D9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67EEE" w:rsidRPr="00C4681E">
        <w:rPr>
          <w:rFonts w:ascii="Times New Roman" w:hAnsi="Times New Roman"/>
        </w:rPr>
        <w:t>Internecie</w:t>
      </w:r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14:paraId="6562E8F7" w14:textId="120ACEC4" w:rsidR="00A053B9" w:rsidRPr="00C4681E" w:rsidRDefault="00D045D9" w:rsidP="00D97A12">
      <w:pPr>
        <w:spacing w:line="276" w:lineRule="auto"/>
        <w:ind w:left="284" w:hanging="284"/>
        <w:jc w:val="both"/>
      </w:pPr>
      <w:r>
        <w:lastRenderedPageBreak/>
        <w:t>4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14:paraId="1E903335" w14:textId="77777777"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14:paraId="1D094C2D" w14:textId="77777777"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14:paraId="08BC1E9C" w14:textId="77777777" w:rsidR="00CC1A46" w:rsidRDefault="00CC1A46" w:rsidP="003D3192">
      <w:pPr>
        <w:spacing w:line="276" w:lineRule="auto"/>
        <w:rPr>
          <w:b/>
        </w:rPr>
      </w:pPr>
    </w:p>
    <w:p w14:paraId="0CDDEABA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1641E888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33EF0C5B" w14:textId="4238C09C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8</w:t>
      </w:r>
    </w:p>
    <w:p w14:paraId="74B9D60C" w14:textId="77777777"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14:paraId="18558625" w14:textId="644BC8FB" w:rsidR="00D56DA6" w:rsidRPr="003773B2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3773B2">
        <w:t>§</w:t>
      </w:r>
      <w:r w:rsidR="00FE0145" w:rsidRPr="003773B2">
        <w:t> </w:t>
      </w:r>
      <w:r w:rsidR="00D56DA6" w:rsidRPr="003773B2">
        <w:t xml:space="preserve">3 ust. </w:t>
      </w:r>
      <w:r w:rsidR="00754DE9" w:rsidRPr="003773B2">
        <w:t>5</w:t>
      </w:r>
      <w:r w:rsidR="00D56DA6" w:rsidRPr="003773B2">
        <w:t>.</w:t>
      </w:r>
      <w:r w:rsidR="00D56DA6" w:rsidRPr="000743A0">
        <w:t xml:space="preserve"> </w:t>
      </w:r>
      <w:r w:rsidR="00D56DA6" w:rsidRPr="00C4681E">
        <w:t xml:space="preserve">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 xml:space="preserve">, o którym mowa </w:t>
      </w:r>
      <w:r w:rsidR="00D56DA6" w:rsidRPr="003773B2">
        <w:t>w</w:t>
      </w:r>
      <w:r w:rsidR="00EE433A" w:rsidRPr="003773B2">
        <w:t> </w:t>
      </w:r>
      <w:r w:rsidR="00D56DA6" w:rsidRPr="003773B2">
        <w:t>§</w:t>
      </w:r>
      <w:r w:rsidR="00EE433A" w:rsidRPr="003773B2">
        <w:t> </w:t>
      </w:r>
      <w:r w:rsidR="007D1884" w:rsidRPr="003773B2">
        <w:t>6</w:t>
      </w:r>
      <w:r w:rsidR="00506D80" w:rsidRPr="003773B2">
        <w:t xml:space="preserve"> </w:t>
      </w:r>
      <w:r w:rsidR="00D56DA6" w:rsidRPr="003773B2">
        <w:t>ust. 2.</w:t>
      </w:r>
    </w:p>
    <w:p w14:paraId="2407EF9E" w14:textId="77777777"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14:paraId="5F804063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14:paraId="5632F473" w14:textId="77777777"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14:paraId="7BD8BB7C" w14:textId="292AEFD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0743A0">
        <w:rPr>
          <w:rFonts w:ascii="Times New Roman" w:hAnsi="Times New Roman"/>
        </w:rPr>
        <w:t xml:space="preserve"> 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14:paraId="449D90D6" w14:textId="77777777"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14:paraId="6BCA4745" w14:textId="77777777"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14:paraId="4A1D00A0" w14:textId="206F0581"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7D1884">
        <w:rPr>
          <w:sz w:val="24"/>
          <w:szCs w:val="24"/>
        </w:rPr>
        <w:t>9</w:t>
      </w:r>
    </w:p>
    <w:p w14:paraId="55ADDCF4" w14:textId="77777777"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14:paraId="7D18C5F0" w14:textId="2FED68C8" w:rsidR="005566AF" w:rsidRDefault="00B91746" w:rsidP="005566A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5566AF"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14:paraId="0A026CE3" w14:textId="598572ED" w:rsidR="00D56DA6" w:rsidRPr="009757FB" w:rsidRDefault="00BB1039" w:rsidP="009757FB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Zleceniodawca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może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wezwać </w:t>
      </w:r>
      <w:r w:rsidR="00ED27BD" w:rsidRPr="009757FB">
        <w:rPr>
          <w:rFonts w:ascii="Times New Roman" w:hAnsi="Times New Roman"/>
        </w:rPr>
        <w:t>Zleceniobiorcę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ów)</w:t>
      </w:r>
      <w:r w:rsidR="00ED27BD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9757FB">
        <w:rPr>
          <w:rFonts w:ascii="Times New Roman" w:hAnsi="Times New Roman"/>
        </w:rPr>
        <w:t xml:space="preserve">5 </w:t>
      </w:r>
      <w:r w:rsidR="00D56DA6" w:rsidRPr="009757FB">
        <w:rPr>
          <w:rFonts w:ascii="Times New Roman" w:hAnsi="Times New Roman"/>
        </w:rPr>
        <w:t>do rozporządzenia</w:t>
      </w:r>
      <w:r w:rsidR="005707BE">
        <w:rPr>
          <w:rFonts w:ascii="Times New Roman" w:hAnsi="Times New Roman"/>
        </w:rPr>
        <w:t xml:space="preserve"> Przewodniczącego Komitetu do spraw Pożytku Publicznego </w:t>
      </w:r>
      <w:r w:rsidR="00561A1F" w:rsidRPr="009757FB">
        <w:rPr>
          <w:rFonts w:ascii="Times New Roman" w:hAnsi="Times New Roman"/>
        </w:rPr>
        <w:t xml:space="preserve">z dnia </w:t>
      </w:r>
      <w:r w:rsidR="00BC659A">
        <w:rPr>
          <w:rFonts w:ascii="Times New Roman" w:hAnsi="Times New Roman"/>
        </w:rPr>
        <w:t xml:space="preserve">24 października </w:t>
      </w:r>
      <w:r w:rsidR="00561A1F" w:rsidRPr="009757FB">
        <w:rPr>
          <w:rFonts w:ascii="Times New Roman" w:hAnsi="Times New Roman"/>
        </w:rPr>
        <w:t>201</w:t>
      </w:r>
      <w:r w:rsidR="005707BE">
        <w:rPr>
          <w:rFonts w:ascii="Times New Roman" w:hAnsi="Times New Roman"/>
        </w:rPr>
        <w:t xml:space="preserve">8 </w:t>
      </w:r>
      <w:r w:rsidR="00561A1F" w:rsidRPr="009757FB">
        <w:rPr>
          <w:rFonts w:ascii="Times New Roman" w:hAnsi="Times New Roman"/>
        </w:rPr>
        <w:t xml:space="preserve">r. </w:t>
      </w:r>
      <w:r w:rsidR="008C6DD0" w:rsidRPr="009757FB">
        <w:rPr>
          <w:rFonts w:ascii="Times New Roman" w:hAnsi="Times New Roman"/>
        </w:rPr>
        <w:t>w</w:t>
      </w:r>
      <w:r w:rsidR="00900030" w:rsidRPr="009757FB">
        <w:rPr>
          <w:rFonts w:ascii="Times New Roman" w:hAnsi="Times New Roman"/>
        </w:rPr>
        <w:t> </w:t>
      </w:r>
      <w:r w:rsidR="008C6DD0" w:rsidRPr="009757FB">
        <w:rPr>
          <w:rFonts w:ascii="Times New Roman" w:hAnsi="Times New Roman"/>
        </w:rPr>
        <w:t xml:space="preserve">sprawie </w:t>
      </w:r>
      <w:r w:rsidR="00AA2291" w:rsidRPr="009757FB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9757FB">
        <w:rPr>
          <w:rFonts w:ascii="Times New Roman" w:hAnsi="Times New Roman"/>
        </w:rPr>
        <w:t>(Dz. U.</w:t>
      </w:r>
      <w:r w:rsidR="005707BE">
        <w:rPr>
          <w:rFonts w:ascii="Times New Roman" w:hAnsi="Times New Roman"/>
        </w:rPr>
        <w:t xml:space="preserve"> poz. </w:t>
      </w:r>
      <w:r w:rsidR="00134FF8">
        <w:rPr>
          <w:rFonts w:ascii="Times New Roman" w:hAnsi="Times New Roman"/>
        </w:rPr>
        <w:t>2057</w:t>
      </w:r>
      <w:r w:rsidR="00A308A1" w:rsidRPr="009757FB">
        <w:rPr>
          <w:rFonts w:ascii="Times New Roman" w:hAnsi="Times New Roman"/>
        </w:rPr>
        <w:t>)</w:t>
      </w:r>
      <w:r w:rsidR="002E7F3D" w:rsidRPr="009757FB">
        <w:rPr>
          <w:rFonts w:ascii="Times New Roman" w:hAnsi="Times New Roman"/>
        </w:rPr>
        <w:t>*</w:t>
      </w:r>
      <w:r w:rsidR="0010099F" w:rsidRPr="009757FB">
        <w:rPr>
          <w:rFonts w:ascii="Times New Roman" w:hAnsi="Times New Roman"/>
        </w:rPr>
        <w:t xml:space="preserve"> </w:t>
      </w:r>
      <w:r w:rsidR="002E7F3D" w:rsidRPr="009757FB">
        <w:rPr>
          <w:rFonts w:ascii="Times New Roman" w:hAnsi="Times New Roman"/>
        </w:rPr>
        <w:t>/</w:t>
      </w:r>
      <w:r w:rsidR="0010099F" w:rsidRPr="009757FB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 xml:space="preserve">wzoru stanowiącego załącznik nr 2 do rozporządzenia </w:t>
      </w:r>
      <w:r w:rsidR="005707BE">
        <w:rPr>
          <w:rFonts w:ascii="Times New Roman" w:hAnsi="Times New Roman"/>
        </w:rPr>
        <w:t xml:space="preserve">Przewodniczącego Komitetu do spraw Pożytku Publicznego z dnia </w:t>
      </w:r>
      <w:r w:rsidR="00BC659A">
        <w:rPr>
          <w:rFonts w:ascii="Times New Roman" w:hAnsi="Times New Roman"/>
        </w:rPr>
        <w:t xml:space="preserve">24 października </w:t>
      </w:r>
      <w:r w:rsidR="005707BE">
        <w:rPr>
          <w:rFonts w:ascii="Times New Roman" w:hAnsi="Times New Roman"/>
        </w:rPr>
        <w:t>2018 r.</w:t>
      </w:r>
      <w:r w:rsidR="00506D80" w:rsidRPr="009757FB">
        <w:rPr>
          <w:rFonts w:ascii="Times New Roman" w:hAnsi="Times New Roman"/>
        </w:rPr>
        <w:t xml:space="preserve"> w sprawie uproszczonego wzoru oferty</w:t>
      </w:r>
      <w:r w:rsidR="005707BE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>i uproszczonego wzoru sprawozdania z realiza</w:t>
      </w:r>
      <w:r w:rsidR="005707BE">
        <w:rPr>
          <w:rFonts w:ascii="Times New Roman" w:hAnsi="Times New Roman"/>
        </w:rPr>
        <w:t xml:space="preserve">cji zadania </w:t>
      </w:r>
      <w:r w:rsidR="005707BE">
        <w:rPr>
          <w:rFonts w:ascii="Times New Roman" w:hAnsi="Times New Roman"/>
        </w:rPr>
        <w:lastRenderedPageBreak/>
        <w:t xml:space="preserve">publicznego (Dz. U. </w:t>
      </w:r>
      <w:r w:rsidR="00506D80" w:rsidRPr="009757FB">
        <w:rPr>
          <w:rFonts w:ascii="Times New Roman" w:hAnsi="Times New Roman"/>
        </w:rPr>
        <w:t>poz.</w:t>
      </w:r>
      <w:r w:rsidR="005707BE">
        <w:rPr>
          <w:rFonts w:ascii="Times New Roman" w:hAnsi="Times New Roman"/>
        </w:rPr>
        <w:t xml:space="preserve"> </w:t>
      </w:r>
      <w:r w:rsidR="00BC659A">
        <w:rPr>
          <w:rFonts w:ascii="Times New Roman" w:hAnsi="Times New Roman"/>
        </w:rPr>
        <w:t>2055</w:t>
      </w:r>
      <w:r w:rsidR="00506D80" w:rsidRPr="009757FB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2"/>
      </w:r>
      <w:r w:rsidR="00506D80" w:rsidRPr="009757FB">
        <w:rPr>
          <w:rFonts w:ascii="Times New Roman" w:hAnsi="Times New Roman"/>
          <w:vertAlign w:val="superscript"/>
        </w:rPr>
        <w:t>)</w:t>
      </w:r>
      <w:r w:rsidR="002E7F3D" w:rsidRPr="009757FB">
        <w:rPr>
          <w:rFonts w:ascii="Times New Roman" w:hAnsi="Times New Roman"/>
        </w:rPr>
        <w:t>*</w:t>
      </w:r>
      <w:r w:rsidR="00D56DA6" w:rsidRPr="009757FB">
        <w:rPr>
          <w:rFonts w:ascii="Times New Roman" w:hAnsi="Times New Roman"/>
        </w:rPr>
        <w:t xml:space="preserve">. </w:t>
      </w:r>
      <w:r w:rsidR="00ED27BD" w:rsidRPr="009757FB">
        <w:rPr>
          <w:rFonts w:ascii="Times New Roman" w:hAnsi="Times New Roman"/>
        </w:rPr>
        <w:t>Zleceniobiorca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y)</w:t>
      </w:r>
      <w:r w:rsidR="00ED27BD" w:rsidRPr="009757FB">
        <w:rPr>
          <w:rFonts w:ascii="Times New Roman" w:hAnsi="Times New Roman"/>
        </w:rPr>
        <w:t xml:space="preserve"> jest</w:t>
      </w:r>
      <w:r w:rsidR="007F1E0C" w:rsidRPr="009757FB">
        <w:rPr>
          <w:rFonts w:ascii="Times New Roman" w:hAnsi="Times New Roman"/>
        </w:rPr>
        <w:t>/są</w:t>
      </w:r>
      <w:r w:rsidR="00ED27BD" w:rsidRPr="009757FB">
        <w:rPr>
          <w:rFonts w:ascii="Times New Roman" w:hAnsi="Times New Roman"/>
        </w:rPr>
        <w:t xml:space="preserve"> zobowiązany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n</w:t>
      </w:r>
      <w:r w:rsidR="007F1E0C" w:rsidRPr="009757FB">
        <w:rPr>
          <w:rFonts w:ascii="Times New Roman" w:hAnsi="Times New Roman"/>
        </w:rPr>
        <w:t>i)</w:t>
      </w:r>
      <w:r w:rsidR="00ED27BD" w:rsidRPr="009757FB">
        <w:rPr>
          <w:rFonts w:ascii="Times New Roman" w:hAnsi="Times New Roman"/>
        </w:rPr>
        <w:t xml:space="preserve"> do </w:t>
      </w:r>
      <w:r w:rsidR="00D56DA6" w:rsidRPr="009757FB">
        <w:rPr>
          <w:rFonts w:ascii="Times New Roman" w:hAnsi="Times New Roman"/>
        </w:rPr>
        <w:t>dostarcz</w:t>
      </w:r>
      <w:r w:rsidR="00ED27BD" w:rsidRPr="009757FB">
        <w:rPr>
          <w:rFonts w:ascii="Times New Roman" w:hAnsi="Times New Roman"/>
        </w:rPr>
        <w:t>enia</w:t>
      </w:r>
      <w:r w:rsidR="00D56DA6" w:rsidRPr="009757FB">
        <w:rPr>
          <w:rFonts w:ascii="Times New Roman" w:hAnsi="Times New Roman"/>
        </w:rPr>
        <w:t xml:space="preserve"> </w:t>
      </w:r>
      <w:r w:rsidR="00ED27BD" w:rsidRPr="009757FB">
        <w:rPr>
          <w:rFonts w:ascii="Times New Roman" w:hAnsi="Times New Roman"/>
        </w:rPr>
        <w:t xml:space="preserve">sprawozdania </w:t>
      </w:r>
      <w:r w:rsidR="00D56DA6" w:rsidRPr="009757FB">
        <w:rPr>
          <w:rFonts w:ascii="Times New Roman" w:hAnsi="Times New Roman"/>
        </w:rPr>
        <w:t>w</w:t>
      </w:r>
      <w:r w:rsidR="00EE433A" w:rsidRPr="009757FB">
        <w:rPr>
          <w:rFonts w:ascii="Times New Roman" w:hAnsi="Times New Roman"/>
        </w:rPr>
        <w:t> </w:t>
      </w:r>
      <w:r w:rsidR="00D56DA6" w:rsidRPr="009757FB">
        <w:rPr>
          <w:rFonts w:ascii="Times New Roman" w:hAnsi="Times New Roman"/>
        </w:rPr>
        <w:t>terminie 30 dni od dnia doręczenia wezwania</w:t>
      </w:r>
      <w:r w:rsidR="00D56DA6" w:rsidRPr="009757FB">
        <w:rPr>
          <w:rFonts w:ascii="Times New Roman" w:hAnsi="Times New Roman"/>
          <w:bCs/>
        </w:rPr>
        <w:t>.</w:t>
      </w:r>
    </w:p>
    <w:p w14:paraId="1A17F7B1" w14:textId="5622C60A"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8E2D8C" w:rsidRPr="00C4681E">
        <w:rPr>
          <w:rFonts w:ascii="Times New Roman" w:hAnsi="Times New Roman"/>
          <w:bCs/>
        </w:rPr>
        <w:t>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3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14:paraId="2485EFC2" w14:textId="1BB7041C" w:rsidR="00561A1F" w:rsidRPr="00C4681E" w:rsidRDefault="00A5481F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C4681E">
        <w:rPr>
          <w:rFonts w:ascii="Times New Roman" w:hAnsi="Times New Roman"/>
          <w:bCs/>
        </w:rPr>
        <w:t>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4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14:paraId="414BB0A1" w14:textId="526DDEA0" w:rsidR="00D56DA6" w:rsidRPr="00AB24B0" w:rsidRDefault="00EC2C51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F26271" w:rsidRPr="00C4681E">
        <w:rPr>
          <w:rFonts w:ascii="Times New Roman" w:hAnsi="Times New Roman"/>
          <w:bCs/>
        </w:rPr>
        <w:t>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14:paraId="0FC3F173" w14:textId="4A3B667E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A5481F">
        <w:rPr>
          <w:rFonts w:ascii="Times New Roman" w:hAnsi="Times New Roman"/>
        </w:rPr>
        <w:t>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14:paraId="6B127DE6" w14:textId="2FB17F8A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</w:t>
      </w:r>
      <w:r w:rsidR="00A5481F">
        <w:rPr>
          <w:rFonts w:ascii="Times New Roman" w:hAnsi="Times New Roman"/>
        </w:rPr>
        <w:t>awozdań, o których 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14:paraId="3F74D871" w14:textId="54770194" w:rsidR="008D2DB0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E5BB1">
        <w:rPr>
          <w:rFonts w:ascii="Times New Roman" w:hAnsi="Times New Roman"/>
        </w:rPr>
        <w:t>7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</w:t>
      </w:r>
      <w:r w:rsidR="00372C0E">
        <w:rPr>
          <w:rFonts w:ascii="Times New Roman" w:hAnsi="Times New Roman"/>
        </w:rPr>
        <w:t>7</w:t>
      </w:r>
      <w:r w:rsidR="00E1756A" w:rsidRPr="00C4681E">
        <w:rPr>
          <w:rFonts w:ascii="Times New Roman" w:hAnsi="Times New Roman"/>
        </w:rPr>
        <w:t xml:space="preserve"> r. poz. </w:t>
      </w:r>
      <w:r w:rsidR="00372C0E">
        <w:rPr>
          <w:rFonts w:ascii="Times New Roman" w:hAnsi="Times New Roman"/>
        </w:rPr>
        <w:t>2077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14:paraId="00A03282" w14:textId="0938A75B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C83DBF">
        <w:rPr>
          <w:rFonts w:ascii="Times New Roman" w:hAnsi="Times New Roman"/>
        </w:rPr>
        <w:t>2</w:t>
      </w:r>
      <w:r w:rsidR="009B2D9F" w:rsidRPr="00C4681E">
        <w:rPr>
          <w:rFonts w:ascii="Times New Roman" w:hAnsi="Times New Roman"/>
        </w:rPr>
        <w:t xml:space="preserve">, </w:t>
      </w:r>
      <w:r w:rsidR="00AE5BB1">
        <w:rPr>
          <w:rFonts w:ascii="Times New Roman" w:hAnsi="Times New Roman"/>
        </w:rPr>
        <w:t>6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E5BB1">
        <w:rPr>
          <w:rFonts w:ascii="Times New Roman" w:hAnsi="Times New Roman"/>
        </w:rPr>
        <w:t>7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14:paraId="667847D3" w14:textId="77777777" w:rsidR="006E1D5F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14:paraId="4CDC68E2" w14:textId="77777777"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14:paraId="3EB084A0" w14:textId="765E5E3C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</w:t>
      </w:r>
      <w:r w:rsidR="000D69FF">
        <w:rPr>
          <w:rFonts w:ascii="Times New Roman" w:hAnsi="Times New Roman"/>
          <w:b/>
        </w:rPr>
        <w:t>0</w:t>
      </w:r>
    </w:p>
    <w:p w14:paraId="14DCBA1B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14:paraId="72DC5853" w14:textId="77777777"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14:paraId="0A35630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5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14:paraId="3D2525E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6"/>
      </w:r>
      <w:r w:rsidR="00C52BE9" w:rsidRPr="00C4681E">
        <w:rPr>
          <w:rFonts w:ascii="Times New Roman" w:hAnsi="Times New Roman"/>
          <w:vertAlign w:val="superscript"/>
        </w:rPr>
        <w:t>)</w:t>
      </w:r>
    </w:p>
    <w:p w14:paraId="552C4D16" w14:textId="77777777"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14:paraId="1F961EFC" w14:textId="77777777"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14:paraId="5D2F62CA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7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14:paraId="7DEDD6E4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lastRenderedPageBreak/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8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14:paraId="2859DE2B" w14:textId="77777777"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19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14:paraId="1AACDC7C" w14:textId="77777777"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14:paraId="749331BF" w14:textId="7A84C32B"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1524E6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14:paraId="4DE86F23" w14:textId="77777777"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14:paraId="68FC6A34" w14:textId="77777777"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14:paraId="36833A96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14:paraId="636B6355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14:paraId="29CEA1BA" w14:textId="77777777"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14:paraId="771F1AFC" w14:textId="77777777" w:rsidR="00A96758" w:rsidRPr="00C4681E" w:rsidRDefault="00A96758" w:rsidP="0034565E">
      <w:pPr>
        <w:spacing w:line="276" w:lineRule="auto"/>
        <w:rPr>
          <w:b/>
        </w:rPr>
      </w:pPr>
    </w:p>
    <w:p w14:paraId="7F5B1B25" w14:textId="5C0BC3D0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1</w:t>
      </w:r>
    </w:p>
    <w:p w14:paraId="652D6655" w14:textId="77777777"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14:paraId="19BBA984" w14:textId="24CEF87B"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>201</w:t>
      </w:r>
      <w:r w:rsidR="00372C0E">
        <w:t>8</w:t>
      </w:r>
      <w:r w:rsidR="00F70599" w:rsidRPr="00C4681E">
        <w:t xml:space="preserve"> </w:t>
      </w:r>
      <w:r w:rsidR="006F306A" w:rsidRPr="00C4681E">
        <w:t xml:space="preserve">r. poz. </w:t>
      </w:r>
      <w:r w:rsidR="00372C0E">
        <w:t>1025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14:paraId="4F62F03D" w14:textId="77777777"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14:paraId="21A73259" w14:textId="77777777"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14:paraId="2643402C" w14:textId="68158135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2</w:t>
      </w:r>
    </w:p>
    <w:p w14:paraId="7D01A887" w14:textId="77777777"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14:paraId="43AB4D5C" w14:textId="77777777"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14:paraId="1DC3A840" w14:textId="77777777"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14:paraId="761A7351" w14:textId="77777777"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14:paraId="6FC6E2FC" w14:textId="76634EBD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3</w:t>
      </w:r>
    </w:p>
    <w:p w14:paraId="3BFEC16D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14:paraId="374F5162" w14:textId="77777777"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lastRenderedPageBreak/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14:paraId="78F1EDD2" w14:textId="77777777"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14:paraId="743D8D98" w14:textId="77777777"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14:paraId="786DE73E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14:paraId="2B4D2C70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14:paraId="4AAE825A" w14:textId="77777777"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14:paraId="23CBA358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14:paraId="564628FB" w14:textId="77777777"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5C9EFFFF" w14:textId="77777777" w:rsidR="001524E6" w:rsidRPr="00C4681E" w:rsidRDefault="001524E6" w:rsidP="00434449">
      <w:pPr>
        <w:spacing w:line="276" w:lineRule="auto"/>
        <w:jc w:val="center"/>
        <w:rPr>
          <w:b/>
        </w:rPr>
      </w:pPr>
    </w:p>
    <w:p w14:paraId="5ACFB92B" w14:textId="29EE74E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4</w:t>
      </w:r>
    </w:p>
    <w:p w14:paraId="6DFF972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14:paraId="0156F95C" w14:textId="77777777"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14:paraId="00A8DC79" w14:textId="77777777"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14:paraId="691EBB36" w14:textId="77777777" w:rsidR="00A96758" w:rsidRPr="00C4681E" w:rsidRDefault="00A96758" w:rsidP="00A96758">
      <w:pPr>
        <w:spacing w:line="276" w:lineRule="auto"/>
        <w:rPr>
          <w:b/>
        </w:rPr>
      </w:pPr>
    </w:p>
    <w:p w14:paraId="5B01073A" w14:textId="36006ECA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5</w:t>
      </w:r>
    </w:p>
    <w:p w14:paraId="517F304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14:paraId="176C2FCC" w14:textId="449AB387"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0D69FF">
        <w:t xml:space="preserve"> i mogą być dokonywane w zakresie niewpływającym na zmianę kryteriów wyboru oferty Zleceniobiorcy(-ców).</w:t>
      </w:r>
    </w:p>
    <w:p w14:paraId="2C725F55" w14:textId="77777777"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14:paraId="3ABFF886" w14:textId="77777777"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14:paraId="71AE12CE" w14:textId="4EB14BCB"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6</w:t>
      </w:r>
    </w:p>
    <w:p w14:paraId="3E1458C7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14:paraId="2D9EB285" w14:textId="77777777"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03C32733" w14:textId="6B142188" w:rsidR="00B24604" w:rsidRPr="00C4681E" w:rsidRDefault="00D56DA6" w:rsidP="00067EE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</w:t>
      </w:r>
      <w:r w:rsidRPr="00BE6B1F">
        <w:rPr>
          <w:szCs w:val="24"/>
        </w:rPr>
        <w:t xml:space="preserve">przetwarzaniem i przekazywaniem danych osobowych, a także wprowadzaniem ich                 do systemów informatycznych, </w:t>
      </w:r>
      <w:r w:rsidR="0071643B" w:rsidRPr="00BE6B1F">
        <w:rPr>
          <w:szCs w:val="24"/>
        </w:rPr>
        <w:t>Zleceniobiorca</w:t>
      </w:r>
      <w:r w:rsidR="002655BD" w:rsidRPr="00BE6B1F">
        <w:rPr>
          <w:szCs w:val="24"/>
        </w:rPr>
        <w:t>(-</w:t>
      </w:r>
      <w:r w:rsidR="0076624E" w:rsidRPr="00BE6B1F">
        <w:rPr>
          <w:szCs w:val="24"/>
        </w:rPr>
        <w:t>c</w:t>
      </w:r>
      <w:r w:rsidR="002655BD" w:rsidRPr="00BE6B1F">
        <w:rPr>
          <w:szCs w:val="24"/>
        </w:rPr>
        <w:t>y)</w:t>
      </w:r>
      <w:r w:rsidR="0071643B" w:rsidRPr="00BE6B1F">
        <w:rPr>
          <w:szCs w:val="24"/>
        </w:rPr>
        <w:t xml:space="preserve"> </w:t>
      </w:r>
      <w:r w:rsidR="00372C0E" w:rsidRPr="00BE6B1F">
        <w:rPr>
          <w:szCs w:val="24"/>
        </w:rPr>
        <w:t>postępuje</w:t>
      </w:r>
      <w:r w:rsidR="00527473">
        <w:rPr>
          <w:szCs w:val="24"/>
        </w:rPr>
        <w:t>(-</w:t>
      </w:r>
      <w:r w:rsidR="004C10EA">
        <w:rPr>
          <w:szCs w:val="24"/>
        </w:rPr>
        <w:t>j</w:t>
      </w:r>
      <w:r w:rsidR="00527473">
        <w:rPr>
          <w:szCs w:val="24"/>
        </w:rPr>
        <w:t>ą)</w:t>
      </w:r>
      <w:r w:rsidR="00372C0E" w:rsidRPr="00BE6B1F">
        <w:rPr>
          <w:szCs w:val="24"/>
        </w:rPr>
        <w:t xml:space="preserve"> zgodnie </w:t>
      </w:r>
      <w:r w:rsidR="00527473">
        <w:rPr>
          <w:szCs w:val="24"/>
        </w:rPr>
        <w:br/>
      </w:r>
      <w:r w:rsidR="00372C0E" w:rsidRPr="00BE6B1F">
        <w:rPr>
          <w:szCs w:val="24"/>
        </w:rPr>
        <w:lastRenderedPageBreak/>
        <w:t xml:space="preserve">z postanowieniami </w:t>
      </w:r>
      <w:r w:rsidR="00BE6B1F" w:rsidRPr="00BE6B1F">
        <w:rPr>
          <w:szCs w:val="24"/>
        </w:rPr>
        <w:t xml:space="preserve">rozporządzenia Parlamentu Europejskiego i Rady (UE) </w:t>
      </w:r>
      <w:hyperlink r:id="rId8" w:history="1">
        <w:r w:rsidR="00BE6B1F" w:rsidRPr="00BE6B1F">
          <w:rPr>
            <w:rStyle w:val="Hipercze"/>
            <w:color w:val="auto"/>
            <w:szCs w:val="24"/>
            <w:u w:val="none"/>
          </w:rPr>
          <w:t>2016/679</w:t>
        </w:r>
      </w:hyperlink>
      <w:r w:rsidR="00BE6B1F" w:rsidRPr="00BE6B1F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9" w:history="1">
        <w:r w:rsidR="00BE6B1F" w:rsidRPr="00BE6B1F">
          <w:rPr>
            <w:rStyle w:val="Hipercze"/>
            <w:color w:val="auto"/>
            <w:szCs w:val="24"/>
            <w:u w:val="none"/>
          </w:rPr>
          <w:t>95/46/WE</w:t>
        </w:r>
      </w:hyperlink>
      <w:r w:rsidR="00BE6B1F" w:rsidRPr="00BE6B1F">
        <w:rPr>
          <w:szCs w:val="24"/>
        </w:rPr>
        <w:t xml:space="preserve"> (ogólne</w:t>
      </w:r>
      <w:r w:rsidR="008B4426">
        <w:rPr>
          <w:szCs w:val="24"/>
        </w:rPr>
        <w:t>go rozporządzenia</w:t>
      </w:r>
      <w:r w:rsidR="00BE6B1F" w:rsidRPr="00BE6B1F">
        <w:rPr>
          <w:szCs w:val="24"/>
        </w:rPr>
        <w:t xml:space="preserve"> o ochronie danych) (Dz.</w:t>
      </w:r>
      <w:r w:rsidR="00E539FC">
        <w:rPr>
          <w:szCs w:val="24"/>
        </w:rPr>
        <w:t xml:space="preserve"> </w:t>
      </w:r>
      <w:r w:rsidR="00BE6B1F" w:rsidRPr="00BE6B1F">
        <w:rPr>
          <w:szCs w:val="24"/>
        </w:rPr>
        <w:t xml:space="preserve">Urz. UE L 119 z 04.05.2016, </w:t>
      </w:r>
      <w:hyperlink r:id="rId10" w:history="1">
        <w:r w:rsidR="00BE6B1F" w:rsidRPr="00BE6B1F">
          <w:rPr>
            <w:rStyle w:val="Hipercze"/>
            <w:color w:val="auto"/>
            <w:szCs w:val="24"/>
            <w:u w:val="none"/>
          </w:rPr>
          <w:t>str. 1</w:t>
        </w:r>
      </w:hyperlink>
      <w:r w:rsidR="00BE6B1F" w:rsidRPr="00BE6B1F">
        <w:rPr>
          <w:szCs w:val="24"/>
        </w:rPr>
        <w:t>)</w:t>
      </w:r>
      <w:r w:rsidR="00BE6B1F">
        <w:rPr>
          <w:szCs w:val="24"/>
        </w:rPr>
        <w:t xml:space="preserve">. </w:t>
      </w:r>
    </w:p>
    <w:p w14:paraId="70C3834D" w14:textId="77777777"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17910E85" w14:textId="69C7A770"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7</w:t>
      </w:r>
    </w:p>
    <w:p w14:paraId="32E6CD5F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14:paraId="5B61932C" w14:textId="29266596"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>zastosowanie przepisy prawa powszechnie obowiązującego, w szczególności przepisy ustawy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AB4B1F">
        <w:rPr>
          <w:rFonts w:ascii="Times New Roman" w:hAnsi="Times New Roman"/>
        </w:rPr>
        <w:t>sierpnia</w:t>
      </w:r>
      <w:r w:rsidR="00AB4B1F" w:rsidRPr="00C4681E">
        <w:rPr>
          <w:rFonts w:ascii="Times New Roman" w:hAnsi="Times New Roman"/>
        </w:rPr>
        <w:t xml:space="preserve"> </w:t>
      </w:r>
      <w:r w:rsidR="007F5CB7" w:rsidRPr="00C4681E">
        <w:rPr>
          <w:rFonts w:ascii="Times New Roman" w:hAnsi="Times New Roman"/>
        </w:rPr>
        <w:t xml:space="preserve">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="00002B65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Prawo zamówie</w:t>
      </w:r>
      <w:r w:rsidR="00861308">
        <w:rPr>
          <w:rFonts w:ascii="Times New Roman" w:hAnsi="Times New Roman"/>
        </w:rPr>
        <w:t xml:space="preserve">ń publicznych (Dz. U. z </w:t>
      </w:r>
      <w:r w:rsidR="00AB4B1F">
        <w:rPr>
          <w:rFonts w:ascii="Times New Roman" w:hAnsi="Times New Roman"/>
        </w:rPr>
        <w:t>2018 r. poz. 1986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</w:t>
      </w:r>
      <w:r w:rsidR="001C615C" w:rsidRPr="00BE4749">
        <w:rPr>
          <w:rFonts w:ascii="Times New Roman" w:hAnsi="Times New Roman"/>
        </w:rPr>
        <w:t>(</w:t>
      </w:r>
      <w:r w:rsidR="00BE4749" w:rsidRPr="00BE4749">
        <w:rPr>
          <w:rFonts w:ascii="Times New Roman" w:hAnsi="Times New Roman"/>
        </w:rPr>
        <w:t>Dz. U. z 2018 r. poz. 1458, z późn. zm</w:t>
      </w:r>
      <w:r w:rsidR="006E2B28" w:rsidRPr="00BE4749">
        <w:rPr>
          <w:rFonts w:ascii="Times New Roman" w:hAnsi="Times New Roman"/>
        </w:rPr>
        <w:t>.</w:t>
      </w:r>
      <w:r w:rsidR="001C615C" w:rsidRPr="00BE4749">
        <w:rPr>
          <w:rFonts w:ascii="Times New Roman" w:hAnsi="Times New Roman"/>
        </w:rPr>
        <w:t>).</w:t>
      </w:r>
    </w:p>
    <w:p w14:paraId="5E7552B3" w14:textId="095A1568" w:rsidR="00B828EC" w:rsidRPr="00067EEE" w:rsidRDefault="005264EC" w:rsidP="00067EE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14:paraId="55F274FE" w14:textId="77777777"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517F178D" w14:textId="02824ACA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8</w:t>
      </w:r>
    </w:p>
    <w:p w14:paraId="13B76FEA" w14:textId="77777777"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14:paraId="7F4D28DD" w14:textId="77777777"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14:paraId="4E25A3B7" w14:textId="61B58A59"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0D69FF">
        <w:rPr>
          <w:b/>
        </w:rPr>
        <w:t>19</w:t>
      </w:r>
    </w:p>
    <w:p w14:paraId="15068005" w14:textId="77777777"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14:paraId="3569FFCE" w14:textId="77777777"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14:paraId="3E876052" w14:textId="77777777"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14:paraId="6A870580" w14:textId="77777777" w:rsidR="00D56DA6" w:rsidRPr="00C4681E" w:rsidRDefault="00D56DA6" w:rsidP="00434449">
      <w:pPr>
        <w:spacing w:line="276" w:lineRule="auto"/>
        <w:ind w:left="284"/>
      </w:pPr>
    </w:p>
    <w:p w14:paraId="58EAE5ED" w14:textId="77777777"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14:paraId="6D59145D" w14:textId="7EDF6951"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0D6F15B8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14:paraId="79A0F6E7" w14:textId="77777777"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14:paraId="2F2CEB90" w14:textId="77777777"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14:paraId="6955BFAA" w14:textId="1710130E"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6D7D3C">
        <w:t xml:space="preserve"> działań</w:t>
      </w:r>
      <w:r w:rsidR="00676A49">
        <w:t>.</w:t>
      </w:r>
    </w:p>
    <w:p w14:paraId="19A6BA1F" w14:textId="1BAC0926"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676A49">
        <w:t>.</w:t>
      </w:r>
      <w:r w:rsidR="000F45BD" w:rsidRPr="00C4681E" w:rsidDel="000F45BD">
        <w:t xml:space="preserve"> </w:t>
      </w:r>
    </w:p>
    <w:p w14:paraId="2C3EF72D" w14:textId="6E0BF4DD"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0"/>
      </w:r>
      <w:r w:rsidR="00F75566" w:rsidRPr="00C4681E">
        <w:rPr>
          <w:vertAlign w:val="superscript"/>
        </w:rPr>
        <w:t>)</w:t>
      </w:r>
      <w:r w:rsidR="00676A49">
        <w:t>.</w:t>
      </w:r>
    </w:p>
    <w:p w14:paraId="069D50DE" w14:textId="0F40CC22"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</w:t>
      </w:r>
      <w:r w:rsidR="006D7D3C">
        <w:t>any opis poszczególnych działań</w:t>
      </w:r>
      <w:r w:rsidR="00676A49">
        <w:t>.</w:t>
      </w:r>
    </w:p>
    <w:p w14:paraId="4A8FA540" w14:textId="5C23A091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03C37473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7C571E57" w14:textId="77777777"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lastRenderedPageBreak/>
        <w:t xml:space="preserve">POUCZENIE </w:t>
      </w:r>
    </w:p>
    <w:p w14:paraId="3533E325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14:paraId="229DDFE1" w14:textId="77777777"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14:paraId="1DA2819F" w14:textId="7B243055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</w:t>
      </w:r>
      <w:r w:rsidR="00022779">
        <w:rPr>
          <w:rFonts w:eastAsia="Arial"/>
          <w:bCs/>
          <w:sz w:val="22"/>
        </w:rPr>
        <w:t xml:space="preserve"> wpływają na zmianę znaczenia istotnych postanowień umowy.</w:t>
      </w:r>
    </w:p>
    <w:p w14:paraId="7E538427" w14:textId="77777777"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7406E" w14:textId="77777777" w:rsidR="006C139D" w:rsidRDefault="006C139D" w:rsidP="00B8414F">
      <w:r>
        <w:separator/>
      </w:r>
    </w:p>
  </w:endnote>
  <w:endnote w:type="continuationSeparator" w:id="0">
    <w:p w14:paraId="4C5C9648" w14:textId="77777777" w:rsidR="006C139D" w:rsidRDefault="006C139D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E44FE" w14:textId="1150D6C9" w:rsidR="00EA0A41" w:rsidRDefault="00D72599">
    <w:pPr>
      <w:pStyle w:val="Stopka"/>
      <w:jc w:val="center"/>
    </w:pPr>
    <w:r>
      <w:fldChar w:fldCharType="begin"/>
    </w:r>
    <w:r w:rsidR="00EA0A41">
      <w:instrText xml:space="preserve"> PAGE   \* MERGEFORMAT </w:instrText>
    </w:r>
    <w:r>
      <w:fldChar w:fldCharType="separate"/>
    </w:r>
    <w:r w:rsidR="00C64424">
      <w:rPr>
        <w:noProof/>
      </w:rPr>
      <w:t>1</w:t>
    </w:r>
    <w:r>
      <w:fldChar w:fldCharType="end"/>
    </w:r>
  </w:p>
  <w:p w14:paraId="44798922" w14:textId="77777777"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4DF00" w14:textId="77777777" w:rsidR="006C139D" w:rsidRDefault="006C139D" w:rsidP="00B8414F">
      <w:r>
        <w:separator/>
      </w:r>
    </w:p>
  </w:footnote>
  <w:footnote w:type="continuationSeparator" w:id="0">
    <w:p w14:paraId="43C05F5D" w14:textId="77777777" w:rsidR="006C139D" w:rsidRDefault="006C139D" w:rsidP="00B8414F">
      <w:r>
        <w:continuationSeparator/>
      </w:r>
    </w:p>
  </w:footnote>
  <w:footnote w:id="1">
    <w:p w14:paraId="42834164" w14:textId="41B7C150"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0418D2">
        <w:t xml:space="preserve"> 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</w:t>
      </w:r>
      <w:r w:rsidR="000418D2">
        <w:t xml:space="preserve"> </w:t>
      </w:r>
      <w:r w:rsidRPr="00261F97">
        <w:t>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4070800E" w14:textId="0ADABC0F"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0418D2">
        <w:rPr>
          <w:vertAlign w:val="superscript"/>
        </w:rPr>
        <w:t xml:space="preserve">   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14:paraId="36ED740D" w14:textId="77777777"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14:paraId="4E89DDD4" w14:textId="77777777"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14:paraId="1A0FF652" w14:textId="77777777"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 xml:space="preserve">Dotyczy </w:t>
      </w:r>
      <w:r w:rsidRPr="00C83DBF">
        <w:rPr>
          <w:b/>
          <w:u w:val="single"/>
        </w:rPr>
        <w:t>wyłącznie</w:t>
      </w:r>
      <w:r w:rsidRPr="00673A20">
        <w:t xml:space="preserve"> umów o wsparcie realizacji zadania publicznego.</w:t>
      </w:r>
    </w:p>
  </w:footnote>
  <w:footnote w:id="6">
    <w:p w14:paraId="70F91BB8" w14:textId="21AC571E" w:rsidR="00EA0A41" w:rsidRPr="00C4681E" w:rsidRDefault="00EA0A41" w:rsidP="006E1D5F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7">
    <w:p w14:paraId="1FA9522A" w14:textId="77777777"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14:paraId="4FDC9358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9">
    <w:p w14:paraId="5C0D84BD" w14:textId="77777777"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14:paraId="5345F951" w14:textId="39C695AD"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</w:t>
      </w:r>
      <w:r w:rsidR="00473CD5">
        <w:t xml:space="preserve">e z pkt </w:t>
      </w:r>
      <w:r w:rsidR="00276040">
        <w:t>I</w:t>
      </w:r>
      <w:r>
        <w:t>V oferty.</w:t>
      </w:r>
    </w:p>
  </w:footnote>
  <w:footnote w:id="11">
    <w:p w14:paraId="7C3078D8" w14:textId="77777777"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14:paraId="6A98EDC1" w14:textId="77777777"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3">
    <w:p w14:paraId="07E5E58D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4">
    <w:p w14:paraId="19A3FCEF" w14:textId="77777777"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5">
    <w:p w14:paraId="432B24D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6">
    <w:p w14:paraId="6930C83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7">
    <w:p w14:paraId="0F7D8860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8">
    <w:p w14:paraId="5DE58CA9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9">
    <w:p w14:paraId="4A521BAA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0">
    <w:p w14:paraId="4AFC34A7" w14:textId="77777777"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B6A"/>
    <w:multiLevelType w:val="hybridMultilevel"/>
    <w:tmpl w:val="5DFC0BEA"/>
    <w:lvl w:ilvl="0" w:tplc="4B22A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947" w:hanging="360"/>
      </w:pPr>
    </w:lvl>
    <w:lvl w:ilvl="2" w:tplc="0415001B" w:tentative="1">
      <w:start w:val="1"/>
      <w:numFmt w:val="lowerRoman"/>
      <w:lvlText w:val="%3."/>
      <w:lvlJc w:val="right"/>
      <w:pPr>
        <w:ind w:left="-3227" w:hanging="180"/>
      </w:pPr>
    </w:lvl>
    <w:lvl w:ilvl="3" w:tplc="0415000F" w:tentative="1">
      <w:start w:val="1"/>
      <w:numFmt w:val="decimal"/>
      <w:lvlText w:val="%4."/>
      <w:lvlJc w:val="left"/>
      <w:pPr>
        <w:ind w:left="-2507" w:hanging="360"/>
      </w:pPr>
    </w:lvl>
    <w:lvl w:ilvl="4" w:tplc="04150019" w:tentative="1">
      <w:start w:val="1"/>
      <w:numFmt w:val="lowerLetter"/>
      <w:lvlText w:val="%5."/>
      <w:lvlJc w:val="left"/>
      <w:pPr>
        <w:ind w:left="-1787" w:hanging="360"/>
      </w:pPr>
    </w:lvl>
    <w:lvl w:ilvl="5" w:tplc="0415001B" w:tentative="1">
      <w:start w:val="1"/>
      <w:numFmt w:val="lowerRoman"/>
      <w:lvlText w:val="%6."/>
      <w:lvlJc w:val="right"/>
      <w:pPr>
        <w:ind w:left="-1067" w:hanging="180"/>
      </w:pPr>
    </w:lvl>
    <w:lvl w:ilvl="6" w:tplc="0415000F" w:tentative="1">
      <w:start w:val="1"/>
      <w:numFmt w:val="decimal"/>
      <w:lvlText w:val="%7."/>
      <w:lvlJc w:val="left"/>
      <w:pPr>
        <w:ind w:left="-347" w:hanging="360"/>
      </w:pPr>
    </w:lvl>
    <w:lvl w:ilvl="7" w:tplc="04150019" w:tentative="1">
      <w:start w:val="1"/>
      <w:numFmt w:val="lowerLetter"/>
      <w:lvlText w:val="%8."/>
      <w:lvlJc w:val="left"/>
      <w:pPr>
        <w:ind w:left="373" w:hanging="360"/>
      </w:pPr>
    </w:lvl>
    <w:lvl w:ilvl="8" w:tplc="041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29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414021"/>
    <w:multiLevelType w:val="hybridMultilevel"/>
    <w:tmpl w:val="5DCA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5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48"/>
  </w:num>
  <w:num w:numId="3">
    <w:abstractNumId w:val="34"/>
  </w:num>
  <w:num w:numId="4">
    <w:abstractNumId w:val="6"/>
  </w:num>
  <w:num w:numId="5">
    <w:abstractNumId w:val="41"/>
  </w:num>
  <w:num w:numId="6">
    <w:abstractNumId w:val="18"/>
  </w:num>
  <w:num w:numId="7">
    <w:abstractNumId w:val="47"/>
  </w:num>
  <w:num w:numId="8">
    <w:abstractNumId w:val="45"/>
  </w:num>
  <w:num w:numId="9">
    <w:abstractNumId w:val="46"/>
  </w:num>
  <w:num w:numId="10">
    <w:abstractNumId w:val="3"/>
  </w:num>
  <w:num w:numId="11">
    <w:abstractNumId w:val="23"/>
  </w:num>
  <w:num w:numId="12">
    <w:abstractNumId w:val="17"/>
  </w:num>
  <w:num w:numId="13">
    <w:abstractNumId w:val="43"/>
  </w:num>
  <w:num w:numId="14">
    <w:abstractNumId w:val="35"/>
  </w:num>
  <w:num w:numId="15">
    <w:abstractNumId w:val="25"/>
  </w:num>
  <w:num w:numId="16">
    <w:abstractNumId w:val="21"/>
  </w:num>
  <w:num w:numId="17">
    <w:abstractNumId w:val="29"/>
  </w:num>
  <w:num w:numId="18">
    <w:abstractNumId w:val="9"/>
  </w:num>
  <w:num w:numId="19">
    <w:abstractNumId w:val="24"/>
  </w:num>
  <w:num w:numId="20">
    <w:abstractNumId w:val="40"/>
  </w:num>
  <w:num w:numId="21">
    <w:abstractNumId w:val="36"/>
  </w:num>
  <w:num w:numId="22">
    <w:abstractNumId w:val="1"/>
  </w:num>
  <w:num w:numId="23">
    <w:abstractNumId w:val="8"/>
  </w:num>
  <w:num w:numId="24">
    <w:abstractNumId w:val="38"/>
  </w:num>
  <w:num w:numId="25">
    <w:abstractNumId w:val="37"/>
  </w:num>
  <w:num w:numId="26">
    <w:abstractNumId w:val="20"/>
  </w:num>
  <w:num w:numId="27">
    <w:abstractNumId w:val="26"/>
  </w:num>
  <w:num w:numId="28">
    <w:abstractNumId w:val="13"/>
  </w:num>
  <w:num w:numId="29">
    <w:abstractNumId w:val="19"/>
  </w:num>
  <w:num w:numId="30">
    <w:abstractNumId w:val="44"/>
  </w:num>
  <w:num w:numId="31">
    <w:abstractNumId w:val="49"/>
  </w:num>
  <w:num w:numId="32">
    <w:abstractNumId w:val="27"/>
  </w:num>
  <w:num w:numId="33">
    <w:abstractNumId w:val="4"/>
  </w:num>
  <w:num w:numId="34">
    <w:abstractNumId w:val="5"/>
  </w:num>
  <w:num w:numId="35">
    <w:abstractNumId w:val="16"/>
  </w:num>
  <w:num w:numId="36">
    <w:abstractNumId w:val="42"/>
  </w:num>
  <w:num w:numId="37">
    <w:abstractNumId w:val="22"/>
  </w:num>
  <w:num w:numId="38">
    <w:abstractNumId w:val="10"/>
  </w:num>
  <w:num w:numId="39">
    <w:abstractNumId w:val="28"/>
  </w:num>
  <w:num w:numId="40">
    <w:abstractNumId w:val="33"/>
  </w:num>
  <w:num w:numId="41">
    <w:abstractNumId w:val="39"/>
  </w:num>
  <w:num w:numId="42">
    <w:abstractNumId w:val="32"/>
  </w:num>
  <w:num w:numId="43">
    <w:abstractNumId w:val="11"/>
  </w:num>
  <w:num w:numId="44">
    <w:abstractNumId w:val="14"/>
  </w:num>
  <w:num w:numId="45">
    <w:abstractNumId w:val="12"/>
  </w:num>
  <w:num w:numId="46">
    <w:abstractNumId w:val="7"/>
  </w:num>
  <w:num w:numId="47">
    <w:abstractNumId w:val="31"/>
  </w:num>
  <w:num w:numId="48">
    <w:abstractNumId w:val="2"/>
  </w:num>
  <w:num w:numId="49">
    <w:abstractNumId w:val="3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2B65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22B"/>
    <w:rsid w:val="000223B7"/>
    <w:rsid w:val="00022779"/>
    <w:rsid w:val="00026341"/>
    <w:rsid w:val="0003030F"/>
    <w:rsid w:val="000353C9"/>
    <w:rsid w:val="00035719"/>
    <w:rsid w:val="000418D2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9FF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2284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040"/>
    <w:rsid w:val="002769F5"/>
    <w:rsid w:val="00280085"/>
    <w:rsid w:val="0028013B"/>
    <w:rsid w:val="00280A29"/>
    <w:rsid w:val="00280D38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17B32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6391"/>
    <w:rsid w:val="003670C5"/>
    <w:rsid w:val="00372002"/>
    <w:rsid w:val="00372651"/>
    <w:rsid w:val="00372C0E"/>
    <w:rsid w:val="0037376B"/>
    <w:rsid w:val="003751D4"/>
    <w:rsid w:val="00375955"/>
    <w:rsid w:val="00376879"/>
    <w:rsid w:val="00376BE4"/>
    <w:rsid w:val="003773B2"/>
    <w:rsid w:val="003801B3"/>
    <w:rsid w:val="00380372"/>
    <w:rsid w:val="003806C5"/>
    <w:rsid w:val="00385BE3"/>
    <w:rsid w:val="003869C4"/>
    <w:rsid w:val="0038785A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2786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10EA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D7F79"/>
    <w:rsid w:val="004E0A5A"/>
    <w:rsid w:val="004E23C4"/>
    <w:rsid w:val="004E3B58"/>
    <w:rsid w:val="004E3ED1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27473"/>
    <w:rsid w:val="005450B9"/>
    <w:rsid w:val="005451FC"/>
    <w:rsid w:val="00545C6D"/>
    <w:rsid w:val="005475F4"/>
    <w:rsid w:val="00547CEE"/>
    <w:rsid w:val="00551F63"/>
    <w:rsid w:val="00554D40"/>
    <w:rsid w:val="005566AF"/>
    <w:rsid w:val="00560677"/>
    <w:rsid w:val="00560B75"/>
    <w:rsid w:val="00561A1F"/>
    <w:rsid w:val="00565340"/>
    <w:rsid w:val="00566C2F"/>
    <w:rsid w:val="005707BE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B96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0D49"/>
    <w:rsid w:val="00632571"/>
    <w:rsid w:val="006401C1"/>
    <w:rsid w:val="006456A5"/>
    <w:rsid w:val="00646099"/>
    <w:rsid w:val="00653EAF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415C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139D"/>
    <w:rsid w:val="006C24AB"/>
    <w:rsid w:val="006C5E90"/>
    <w:rsid w:val="006D063C"/>
    <w:rsid w:val="006D2112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5A90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4F70"/>
    <w:rsid w:val="00795472"/>
    <w:rsid w:val="007955D8"/>
    <w:rsid w:val="007A5775"/>
    <w:rsid w:val="007B0C3D"/>
    <w:rsid w:val="007B1E4C"/>
    <w:rsid w:val="007B4959"/>
    <w:rsid w:val="007B4B09"/>
    <w:rsid w:val="007B4C20"/>
    <w:rsid w:val="007B7A8D"/>
    <w:rsid w:val="007C0421"/>
    <w:rsid w:val="007C306E"/>
    <w:rsid w:val="007C3DF6"/>
    <w:rsid w:val="007C5453"/>
    <w:rsid w:val="007C56E6"/>
    <w:rsid w:val="007C5831"/>
    <w:rsid w:val="007C7958"/>
    <w:rsid w:val="007D1093"/>
    <w:rsid w:val="007D1884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A27"/>
    <w:rsid w:val="00810BA9"/>
    <w:rsid w:val="00820741"/>
    <w:rsid w:val="008225A2"/>
    <w:rsid w:val="00830AC2"/>
    <w:rsid w:val="0083125A"/>
    <w:rsid w:val="008315C7"/>
    <w:rsid w:val="008334FE"/>
    <w:rsid w:val="0083538A"/>
    <w:rsid w:val="00835E58"/>
    <w:rsid w:val="0083689F"/>
    <w:rsid w:val="00837774"/>
    <w:rsid w:val="008410DA"/>
    <w:rsid w:val="00843CEB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0491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50E"/>
    <w:rsid w:val="0097417C"/>
    <w:rsid w:val="00974B9C"/>
    <w:rsid w:val="009757FB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297F"/>
    <w:rsid w:val="00A1343E"/>
    <w:rsid w:val="00A13BF2"/>
    <w:rsid w:val="00A149CD"/>
    <w:rsid w:val="00A1519C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67E1"/>
    <w:rsid w:val="00A678F3"/>
    <w:rsid w:val="00A70A55"/>
    <w:rsid w:val="00A725C1"/>
    <w:rsid w:val="00A72BDC"/>
    <w:rsid w:val="00A73FF0"/>
    <w:rsid w:val="00A77790"/>
    <w:rsid w:val="00A8205B"/>
    <w:rsid w:val="00A8373A"/>
    <w:rsid w:val="00A92962"/>
    <w:rsid w:val="00A96758"/>
    <w:rsid w:val="00A97056"/>
    <w:rsid w:val="00A97741"/>
    <w:rsid w:val="00A97847"/>
    <w:rsid w:val="00AA09B2"/>
    <w:rsid w:val="00AA1AD2"/>
    <w:rsid w:val="00AA209E"/>
    <w:rsid w:val="00AA2291"/>
    <w:rsid w:val="00AB24B0"/>
    <w:rsid w:val="00AB46CB"/>
    <w:rsid w:val="00AB4B1F"/>
    <w:rsid w:val="00AB5179"/>
    <w:rsid w:val="00AB6B74"/>
    <w:rsid w:val="00AC2374"/>
    <w:rsid w:val="00AC3586"/>
    <w:rsid w:val="00AD5FB0"/>
    <w:rsid w:val="00AD6958"/>
    <w:rsid w:val="00AD720E"/>
    <w:rsid w:val="00AE0E55"/>
    <w:rsid w:val="00AE14C1"/>
    <w:rsid w:val="00AE17A6"/>
    <w:rsid w:val="00AE216E"/>
    <w:rsid w:val="00AE57F3"/>
    <w:rsid w:val="00AE5BB1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0E41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1039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C659A"/>
    <w:rsid w:val="00BD3224"/>
    <w:rsid w:val="00BD3DF5"/>
    <w:rsid w:val="00BE2A25"/>
    <w:rsid w:val="00BE4749"/>
    <w:rsid w:val="00BE501F"/>
    <w:rsid w:val="00BE562B"/>
    <w:rsid w:val="00BE6B1F"/>
    <w:rsid w:val="00BE7163"/>
    <w:rsid w:val="00BE73CD"/>
    <w:rsid w:val="00BE7A9D"/>
    <w:rsid w:val="00BF1A88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07F2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599"/>
    <w:rsid w:val="00D72686"/>
    <w:rsid w:val="00D736A3"/>
    <w:rsid w:val="00D7460B"/>
    <w:rsid w:val="00D7517D"/>
    <w:rsid w:val="00D829DA"/>
    <w:rsid w:val="00D852BD"/>
    <w:rsid w:val="00D86407"/>
    <w:rsid w:val="00D87AFC"/>
    <w:rsid w:val="00D90A1B"/>
    <w:rsid w:val="00D94068"/>
    <w:rsid w:val="00D96BB7"/>
    <w:rsid w:val="00D97A12"/>
    <w:rsid w:val="00D97A4F"/>
    <w:rsid w:val="00DA1C74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1AC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54E6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39FC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B7216"/>
    <w:rsid w:val="00EC2BC8"/>
    <w:rsid w:val="00EC2C51"/>
    <w:rsid w:val="00EC532A"/>
    <w:rsid w:val="00EC5617"/>
    <w:rsid w:val="00ED0C7F"/>
    <w:rsid w:val="00ED138E"/>
    <w:rsid w:val="00ED27BD"/>
    <w:rsid w:val="00ED3251"/>
    <w:rsid w:val="00ED392F"/>
    <w:rsid w:val="00ED3DAF"/>
    <w:rsid w:val="00ED418C"/>
    <w:rsid w:val="00ED4523"/>
    <w:rsid w:val="00ED6D19"/>
    <w:rsid w:val="00ED7AD0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0021"/>
    <w:rsid w:val="00F156BF"/>
    <w:rsid w:val="00F15D04"/>
    <w:rsid w:val="00F170C4"/>
    <w:rsid w:val="00F17F1A"/>
    <w:rsid w:val="00F256F5"/>
    <w:rsid w:val="00F26271"/>
    <w:rsid w:val="00F263BF"/>
    <w:rsid w:val="00F271AA"/>
    <w:rsid w:val="00F27234"/>
    <w:rsid w:val="00F35462"/>
    <w:rsid w:val="00F36732"/>
    <w:rsid w:val="00F44E90"/>
    <w:rsid w:val="00F45558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9D9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262D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B3A4"/>
  <w15:docId w15:val="{311AE8F4-39AD-4929-9B15-67A3C910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FA5F3-7B1C-470F-9A86-B06FC6F9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3585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Filip Paweł</cp:lastModifiedBy>
  <cp:revision>5</cp:revision>
  <cp:lastPrinted>2018-10-09T16:49:00Z</cp:lastPrinted>
  <dcterms:created xsi:type="dcterms:W3CDTF">2018-10-26T10:18:00Z</dcterms:created>
  <dcterms:modified xsi:type="dcterms:W3CDTF">2019-02-13T09:12:00Z</dcterms:modified>
</cp:coreProperties>
</file>